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D1DC6" w:rsidRDefault="00ED1DC6" w:rsidP="00ED1DC6">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 2</w:t>
      </w:r>
      <w:r w:rsidR="008C45E9">
        <w:rPr>
          <w:rStyle w:val="Pogrubienie"/>
          <w:color w:val="000000"/>
          <w:szCs w:val="28"/>
        </w:rPr>
        <w:t>1</w:t>
      </w:r>
      <w:r>
        <w:rPr>
          <w:rStyle w:val="Pogrubienie"/>
          <w:color w:val="000000"/>
          <w:szCs w:val="28"/>
        </w:rPr>
        <w:t>.05.2025r</w:t>
      </w:r>
      <w:r>
        <w:rPr>
          <w:rStyle w:val="Pogrubienie"/>
          <w:color w:val="800000"/>
          <w:szCs w:val="28"/>
        </w:rPr>
        <w:t>.</w:t>
      </w:r>
    </w:p>
    <w:p w:rsidR="00ED1DC6" w:rsidRDefault="00ED1DC6" w:rsidP="00ED1DC6">
      <w:pPr>
        <w:pStyle w:val="Tekstpodstawowy"/>
      </w:pPr>
    </w:p>
    <w:p w:rsidR="00ED1DC6" w:rsidRDefault="00ED1DC6" w:rsidP="00ED1DC6">
      <w:pPr>
        <w:pStyle w:val="Tekstpodstawowy"/>
      </w:pPr>
      <w:r>
        <w:rPr>
          <w:color w:val="000000"/>
        </w:rPr>
        <w:t>PZAZ.I.242.4.2025</w:t>
      </w:r>
      <w:r>
        <w:rPr>
          <w:color w:val="000000"/>
        </w:rPr>
        <w:tab/>
      </w:r>
      <w:r>
        <w:rPr>
          <w:color w:val="000000"/>
        </w:rPr>
        <w:tab/>
      </w:r>
      <w:r>
        <w:rPr>
          <w:color w:val="000000"/>
        </w:rPr>
        <w:tab/>
      </w:r>
      <w:r>
        <w:tab/>
        <w:t xml:space="preserve">                     </w:t>
      </w:r>
    </w:p>
    <w:p w:rsidR="00ED1DC6" w:rsidRDefault="00ED1DC6" w:rsidP="00ED1DC6">
      <w:pPr>
        <w:pStyle w:val="Tekstpodstawowy"/>
        <w:spacing w:line="100" w:lineRule="atLeast"/>
        <w:rPr>
          <w:b/>
          <w:bCs/>
          <w:sz w:val="30"/>
          <w:szCs w:val="30"/>
        </w:rPr>
      </w:pPr>
      <w:r>
        <w:tab/>
      </w:r>
      <w:r>
        <w:tab/>
      </w:r>
      <w:r>
        <w:tab/>
      </w:r>
      <w:r>
        <w:tab/>
      </w:r>
      <w:r>
        <w:tab/>
      </w:r>
      <w:r>
        <w:tab/>
      </w:r>
      <w:r>
        <w:tab/>
      </w:r>
      <w:r>
        <w:tab/>
        <w:t xml:space="preserve">                </w:t>
      </w:r>
    </w:p>
    <w:p w:rsidR="00ED1DC6" w:rsidRDefault="00ED1DC6" w:rsidP="00ED1DC6">
      <w:pPr>
        <w:pStyle w:val="Tekstpodstawowy"/>
        <w:rPr>
          <w:b/>
          <w:bCs/>
          <w:sz w:val="30"/>
          <w:szCs w:val="30"/>
        </w:rPr>
      </w:pPr>
    </w:p>
    <w:p w:rsidR="00ED1DC6" w:rsidRDefault="00ED1DC6" w:rsidP="00ED1DC6">
      <w:pPr>
        <w:pStyle w:val="Tekstpodstawowy"/>
        <w:rPr>
          <w:b/>
          <w:bCs/>
          <w:sz w:val="30"/>
          <w:szCs w:val="30"/>
        </w:rPr>
      </w:pPr>
    </w:p>
    <w:p w:rsidR="00ED1DC6" w:rsidRDefault="00ED1DC6" w:rsidP="00ED1DC6">
      <w:pPr>
        <w:pStyle w:val="Tekstpodstawowy"/>
        <w:jc w:val="center"/>
      </w:pPr>
      <w:r>
        <w:rPr>
          <w:b/>
          <w:bCs/>
          <w:sz w:val="36"/>
          <w:szCs w:val="36"/>
        </w:rPr>
        <w:t>SPECYFIKACJA  WARUNKÓW ZAMÓWIENIA</w:t>
      </w:r>
    </w:p>
    <w:p w:rsidR="00ED1DC6" w:rsidRDefault="00ED1DC6" w:rsidP="00ED1DC6">
      <w:pPr>
        <w:pStyle w:val="Tekstpodstawowy"/>
      </w:pPr>
    </w:p>
    <w:p w:rsidR="00ED1DC6" w:rsidRDefault="00ED1DC6" w:rsidP="00ED1DC6">
      <w:pPr>
        <w:pStyle w:val="Tekstpodstawowy"/>
        <w:jc w:val="center"/>
      </w:pPr>
    </w:p>
    <w:p w:rsidR="00ED1DC6" w:rsidRDefault="00ED1DC6" w:rsidP="00ED1DC6">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ED1DC6" w:rsidRDefault="00ED1DC6" w:rsidP="00ED1DC6">
      <w:pPr>
        <w:jc w:val="center"/>
        <w:rPr>
          <w:b/>
          <w:bCs/>
          <w:sz w:val="32"/>
        </w:rPr>
      </w:pPr>
      <w:r>
        <w:rPr>
          <w:b/>
          <w:bCs/>
          <w:sz w:val="32"/>
        </w:rPr>
        <w:t xml:space="preserve">Na dostawę </w:t>
      </w:r>
      <w:r>
        <w:rPr>
          <w:b/>
          <w:bCs/>
          <w:color w:val="000000"/>
          <w:sz w:val="32"/>
          <w:szCs w:val="32"/>
        </w:rPr>
        <w:t>mięsa, wędlin i drobiu</w:t>
      </w:r>
    </w:p>
    <w:p w:rsidR="00ED1DC6" w:rsidRDefault="00ED1DC6" w:rsidP="00ED1DC6">
      <w:pPr>
        <w:jc w:val="center"/>
        <w:rPr>
          <w:rStyle w:val="Pogrubienie"/>
          <w:sz w:val="32"/>
        </w:rPr>
      </w:pPr>
      <w:r>
        <w:rPr>
          <w:b/>
          <w:bCs/>
          <w:sz w:val="32"/>
        </w:rPr>
        <w:t xml:space="preserve">dla </w:t>
      </w:r>
    </w:p>
    <w:p w:rsidR="00ED1DC6" w:rsidRDefault="00ED1DC6" w:rsidP="00ED1DC6">
      <w:pPr>
        <w:pStyle w:val="Tekstpodstawowy"/>
        <w:spacing w:after="0"/>
        <w:jc w:val="center"/>
        <w:rPr>
          <w:rStyle w:val="Pogrubienie"/>
          <w:sz w:val="32"/>
        </w:rPr>
      </w:pPr>
      <w:r>
        <w:rPr>
          <w:rStyle w:val="Pogrubienie"/>
          <w:sz w:val="32"/>
        </w:rPr>
        <w:t xml:space="preserve">Powiat Janowski, ul. Jana Zamoyskiego 59, 23-300 Janów Lubelski, </w:t>
      </w:r>
    </w:p>
    <w:p w:rsidR="00ED1DC6" w:rsidRDefault="00ED1DC6" w:rsidP="00ED1DC6">
      <w:pPr>
        <w:pStyle w:val="Tekstpodstawowy"/>
        <w:spacing w:after="0"/>
        <w:jc w:val="center"/>
        <w:rPr>
          <w:rStyle w:val="Pogrubienie"/>
          <w:sz w:val="32"/>
        </w:rPr>
      </w:pPr>
      <w:r>
        <w:rPr>
          <w:rStyle w:val="Pogrubienie"/>
          <w:sz w:val="32"/>
        </w:rPr>
        <w:t xml:space="preserve">NIP: 8621525217 - Powiatowy Zakład Aktywności Zawodowej </w:t>
      </w:r>
    </w:p>
    <w:p w:rsidR="00ED1DC6" w:rsidRDefault="00ED1DC6" w:rsidP="00ED1DC6">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ED1DC6" w:rsidRDefault="00ED1DC6" w:rsidP="00ED1DC6">
      <w:pPr>
        <w:pStyle w:val="Tekstpodstawowy"/>
        <w:rPr>
          <w:rStyle w:val="Pogrubienie"/>
        </w:rPr>
      </w:pPr>
    </w:p>
    <w:p w:rsidR="00ED1DC6" w:rsidRDefault="00ED1DC6" w:rsidP="00ED1DC6">
      <w:pPr>
        <w:pStyle w:val="Tekstpodstawowy"/>
        <w:rPr>
          <w:rStyle w:val="Pogrubienie"/>
        </w:rPr>
      </w:pPr>
      <w:r>
        <w:rPr>
          <w:rStyle w:val="Pogrubienie"/>
        </w:rPr>
        <w:t> </w:t>
      </w:r>
    </w:p>
    <w:p w:rsidR="00ED1DC6" w:rsidRDefault="00ED1DC6" w:rsidP="00ED1DC6">
      <w:pPr>
        <w:pStyle w:val="Tekstpodstawowy"/>
        <w:rPr>
          <w:rStyle w:val="Pogrubienie"/>
        </w:rPr>
      </w:pPr>
      <w:r>
        <w:rPr>
          <w:rStyle w:val="Pogrubienie"/>
        </w:rPr>
        <w:t> </w:t>
      </w:r>
    </w:p>
    <w:p w:rsidR="00ED1DC6" w:rsidRDefault="00ED1DC6" w:rsidP="00ED1DC6">
      <w:pPr>
        <w:pStyle w:val="Tekstpodstawowy"/>
        <w:rPr>
          <w:rStyle w:val="Pogrubienie"/>
        </w:rPr>
      </w:pPr>
      <w:r>
        <w:rPr>
          <w:rStyle w:val="Pogrubienie"/>
        </w:rPr>
        <w:t> </w:t>
      </w:r>
    </w:p>
    <w:p w:rsidR="00ED1DC6" w:rsidRDefault="00ED1DC6" w:rsidP="00ED1DC6">
      <w:pPr>
        <w:pStyle w:val="Tekstpodstawowy"/>
        <w:rPr>
          <w:rStyle w:val="Pogrubienie"/>
        </w:rPr>
      </w:pPr>
      <w:r>
        <w:rPr>
          <w:rStyle w:val="Pogrubienie"/>
        </w:rPr>
        <w:t>Załączniki:</w:t>
      </w:r>
    </w:p>
    <w:p w:rsidR="00ED1DC6" w:rsidRDefault="00ED1DC6" w:rsidP="00ED1DC6">
      <w:pPr>
        <w:pStyle w:val="Tekstpodstawowy"/>
        <w:numPr>
          <w:ilvl w:val="0"/>
          <w:numId w:val="1"/>
        </w:numPr>
        <w:tabs>
          <w:tab w:val="left" w:pos="707"/>
        </w:tabs>
        <w:spacing w:after="0"/>
        <w:rPr>
          <w:rStyle w:val="Pogrubienie"/>
        </w:rPr>
      </w:pPr>
      <w:r>
        <w:rPr>
          <w:rStyle w:val="Pogrubienie"/>
        </w:rPr>
        <w:t>Formularz oferty</w:t>
      </w:r>
      <w:r>
        <w:t xml:space="preserve"> </w:t>
      </w:r>
    </w:p>
    <w:p w:rsidR="00ED1DC6" w:rsidRDefault="00ED1DC6" w:rsidP="00ED1DC6">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ED1DC6" w:rsidRDefault="00ED1DC6" w:rsidP="00ED1DC6">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ED1DC6" w:rsidRDefault="00ED1DC6" w:rsidP="00ED1DC6">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ED1DC6" w:rsidRDefault="00ED1DC6" w:rsidP="00ED1DC6">
      <w:pPr>
        <w:pStyle w:val="Tekstpodstawowy"/>
        <w:numPr>
          <w:ilvl w:val="0"/>
          <w:numId w:val="1"/>
        </w:numPr>
        <w:tabs>
          <w:tab w:val="left" w:pos="707"/>
        </w:tabs>
        <w:rPr>
          <w:rStyle w:val="Pogrubienie"/>
        </w:rPr>
      </w:pPr>
      <w:r>
        <w:rPr>
          <w:rStyle w:val="Pogrubienie"/>
        </w:rPr>
        <w:t>Projekt umowy</w:t>
      </w:r>
    </w:p>
    <w:p w:rsidR="00ED1DC6" w:rsidRPr="008C5E0D" w:rsidRDefault="00ED1DC6" w:rsidP="00ED1DC6">
      <w:pPr>
        <w:pStyle w:val="Tekstpodstawowy"/>
        <w:numPr>
          <w:ilvl w:val="0"/>
          <w:numId w:val="1"/>
        </w:numPr>
        <w:tabs>
          <w:tab w:val="left" w:pos="707"/>
        </w:tabs>
        <w:rPr>
          <w:rStyle w:val="Pogrubienie"/>
          <w:b w:val="0"/>
          <w:bCs w:val="0"/>
        </w:rPr>
      </w:pPr>
      <w:r>
        <w:rPr>
          <w:rStyle w:val="Pogrubienie"/>
        </w:rPr>
        <w:t xml:space="preserve">Klauzula informacyjna RODO </w:t>
      </w: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spacing w:line="100" w:lineRule="atLeast"/>
        <w:rPr>
          <w:rStyle w:val="Pogrubienie"/>
        </w:rPr>
      </w:pPr>
    </w:p>
    <w:p w:rsidR="00ED1DC6" w:rsidRDefault="00ED1DC6" w:rsidP="00ED1DC6">
      <w:pPr>
        <w:pStyle w:val="Tekstpodstawowy"/>
        <w:spacing w:line="100" w:lineRule="atLeast"/>
        <w:rPr>
          <w:rStyle w:val="Pogrubienie"/>
          <w:iCs/>
          <w:color w:val="000000"/>
        </w:rPr>
      </w:pPr>
      <w:r>
        <w:rPr>
          <w:rStyle w:val="Pogrubienie"/>
        </w:rPr>
        <w:lastRenderedPageBreak/>
        <w:t> SPECYFIKACJA WARUNKÓW  ZAMÓWIENIA:</w:t>
      </w:r>
    </w:p>
    <w:p w:rsidR="00ED1DC6" w:rsidRDefault="00ED1DC6" w:rsidP="00ED1DC6">
      <w:pPr>
        <w:pStyle w:val="Tekstpodstawowy"/>
        <w:rPr>
          <w:rStyle w:val="Pogrubienie"/>
          <w:iCs/>
          <w:color w:val="000000"/>
        </w:rPr>
      </w:pPr>
      <w:r>
        <w:rPr>
          <w:rStyle w:val="Pogrubienie"/>
          <w:iCs/>
          <w:color w:val="000000"/>
        </w:rPr>
        <w:t>na „Dostawę mięsa, wędlin i drobiu dla Powiat Janowski, ul. Jana Zamoyskiego 59, 23-300 Janów Lubelski, NIP: 8621525217 - Powiatowy Zakład Aktywności Zawodowej w Janowie Lubelskim, ul. Jana Zamoyskiego 149, 23-300 Janów Lubelski’’.</w:t>
      </w: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rPr>
          <w:rStyle w:val="Pogrubienie"/>
          <w:b w:val="0"/>
          <w:bCs w:val="0"/>
        </w:rPr>
      </w:pPr>
      <w:r>
        <w:rPr>
          <w:rStyle w:val="Pogrubienie"/>
        </w:rPr>
        <w:t>I. Zamawiający:</w:t>
      </w:r>
    </w:p>
    <w:p w:rsidR="00ED1DC6" w:rsidRDefault="00ED1DC6" w:rsidP="00ED1DC6">
      <w:pPr>
        <w:pStyle w:val="Tekstpodstawowy"/>
      </w:pPr>
      <w:r>
        <w:rPr>
          <w:rStyle w:val="Pogrubienie"/>
        </w:rPr>
        <w:t>Powiat Janowski, ul. Jana Zamoyskiego 59, 23-300 Janów Lubelski, NIP: 8621525217 -</w:t>
      </w:r>
    </w:p>
    <w:p w:rsidR="00ED1DC6" w:rsidRPr="00ED1DC6" w:rsidRDefault="00ED1DC6" w:rsidP="00ED1DC6">
      <w:pPr>
        <w:rPr>
          <w:rFonts w:ascii="Times New Roman" w:hAnsi="Times New Roman" w:cs="Times New Roman"/>
          <w:sz w:val="24"/>
          <w:szCs w:val="24"/>
        </w:rPr>
      </w:pPr>
      <w:r w:rsidRPr="00ED1DC6">
        <w:rPr>
          <w:rFonts w:ascii="Times New Roman" w:hAnsi="Times New Roman" w:cs="Times New Roman"/>
          <w:sz w:val="24"/>
          <w:szCs w:val="24"/>
        </w:rPr>
        <w:t>Powiatowy Zakład Aktywności Zawodowej w Janowie Lubelskim, ul. Jana Zamoyskiego 149,  23-300 Janów Lubelski</w:t>
      </w:r>
    </w:p>
    <w:p w:rsidR="00ED1DC6" w:rsidRPr="00ED1DC6" w:rsidRDefault="00ED1DC6" w:rsidP="00ED1DC6">
      <w:pPr>
        <w:rPr>
          <w:rFonts w:ascii="Times New Roman" w:hAnsi="Times New Roman" w:cs="Times New Roman"/>
          <w:sz w:val="24"/>
          <w:szCs w:val="24"/>
        </w:rPr>
      </w:pPr>
      <w:r w:rsidRPr="00ED1DC6">
        <w:rPr>
          <w:rFonts w:ascii="Times New Roman" w:hAnsi="Times New Roman" w:cs="Times New Roman"/>
          <w:sz w:val="24"/>
          <w:szCs w:val="24"/>
        </w:rPr>
        <w:t xml:space="preserve">e-mail: </w:t>
      </w:r>
      <w:r w:rsidRPr="00ED1DC6">
        <w:rPr>
          <w:rStyle w:val="Hipercze"/>
          <w:rFonts w:ascii="Times New Roman" w:hAnsi="Times New Roman" w:cs="Times New Roman"/>
          <w:sz w:val="24"/>
          <w:szCs w:val="24"/>
        </w:rPr>
        <w:t>sekretariat@zazjanowlubelski.pl</w:t>
      </w:r>
    </w:p>
    <w:p w:rsidR="00ED1DC6" w:rsidRPr="00ED1DC6" w:rsidRDefault="00ED1DC6" w:rsidP="00ED1DC6">
      <w:pPr>
        <w:rPr>
          <w:rFonts w:ascii="Times New Roman" w:hAnsi="Times New Roman" w:cs="Times New Roman"/>
          <w:sz w:val="24"/>
          <w:szCs w:val="24"/>
        </w:rPr>
      </w:pPr>
      <w:r w:rsidRPr="00ED1DC6">
        <w:rPr>
          <w:rFonts w:ascii="Times New Roman" w:hAnsi="Times New Roman" w:cs="Times New Roman"/>
          <w:sz w:val="24"/>
          <w:szCs w:val="24"/>
        </w:rPr>
        <w:t>godziny urzędowania: 7.00 – 15.00</w:t>
      </w:r>
    </w:p>
    <w:p w:rsidR="00ED1DC6" w:rsidRPr="00ED1DC6" w:rsidRDefault="00ED1DC6" w:rsidP="00ED1DC6">
      <w:pPr>
        <w:rPr>
          <w:rFonts w:ascii="Times New Roman" w:hAnsi="Times New Roman" w:cs="Times New Roman"/>
          <w:sz w:val="24"/>
          <w:szCs w:val="24"/>
        </w:rPr>
      </w:pPr>
      <w:r w:rsidRPr="00ED1DC6">
        <w:rPr>
          <w:rFonts w:ascii="Times New Roman" w:hAnsi="Times New Roman" w:cs="Times New Roman"/>
          <w:sz w:val="24"/>
          <w:szCs w:val="24"/>
        </w:rPr>
        <w:t>telefon: (15) 8723 811</w:t>
      </w:r>
    </w:p>
    <w:p w:rsidR="00ED1DC6" w:rsidRDefault="00ED1DC6" w:rsidP="00ED1DC6">
      <w:pPr>
        <w:pStyle w:val="Tekstpodstawowy"/>
      </w:pPr>
    </w:p>
    <w:p w:rsidR="00ED1DC6" w:rsidRDefault="00ED1DC6" w:rsidP="00ED1DC6">
      <w:pPr>
        <w:pStyle w:val="Tekstpodstawowy"/>
        <w:rPr>
          <w:color w:val="000000"/>
        </w:rPr>
      </w:pPr>
      <w:r>
        <w:rPr>
          <w:rStyle w:val="Pogrubienie"/>
        </w:rPr>
        <w:t>II. Tryb udzielenia zamówienia.</w:t>
      </w:r>
    </w:p>
    <w:p w:rsidR="00ED1DC6" w:rsidRPr="00F96568" w:rsidRDefault="00ED1DC6" w:rsidP="00ED1DC6">
      <w:pPr>
        <w:pStyle w:val="Tekstpodstawowy"/>
        <w:rPr>
          <w:color w:val="000000"/>
        </w:rPr>
      </w:pPr>
    </w:p>
    <w:p w:rsidR="00ED1DC6" w:rsidRPr="00F96568" w:rsidRDefault="00ED1DC6" w:rsidP="00ED1DC6">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(Dz.U. z 202</w:t>
      </w:r>
      <w:r>
        <w:rPr>
          <w:rFonts w:ascii="Times New Roman" w:hAnsi="Times New Roman" w:cs="Times New Roman"/>
          <w:color w:val="000000"/>
          <w:sz w:val="24"/>
          <w:szCs w:val="24"/>
        </w:rPr>
        <w:t>4</w:t>
      </w:r>
      <w:r w:rsidRPr="00A743F0">
        <w:rPr>
          <w:rFonts w:ascii="Times New Roman" w:hAnsi="Times New Roman" w:cs="Times New Roman"/>
          <w:color w:val="000000"/>
          <w:sz w:val="24"/>
          <w:szCs w:val="24"/>
        </w:rPr>
        <w:t xml:space="preserve"> roku, poz. 1</w:t>
      </w:r>
      <w:r w:rsidR="003C1783">
        <w:rPr>
          <w:rFonts w:ascii="Times New Roman" w:hAnsi="Times New Roman" w:cs="Times New Roman"/>
          <w:color w:val="000000"/>
          <w:sz w:val="24"/>
          <w:szCs w:val="24"/>
        </w:rPr>
        <w:t>320</w:t>
      </w:r>
      <w:r w:rsidRPr="00A743F0">
        <w:rPr>
          <w:rFonts w:ascii="Times New Roman" w:hAnsi="Times New Roman" w:cs="Times New Roman"/>
          <w:color w:val="000000"/>
          <w:sz w:val="24"/>
          <w:szCs w:val="24"/>
        </w:rPr>
        <w:t>.)</w:t>
      </w:r>
      <w:r w:rsidRPr="00F96568">
        <w:rPr>
          <w:rFonts w:ascii="Times New Roman" w:hAnsi="Times New Roman" w:cs="Times New Roman"/>
          <w:color w:val="000000"/>
          <w:sz w:val="24"/>
          <w:szCs w:val="24"/>
        </w:rPr>
        <w:t xml:space="preserve">, zwanej dalej ustawą Pzp, aktami wykonawczymi do ustawy Pzp oraz na podstawie niniejszej Specyfikacji Warunków Zamówienia, zwaną w dalszej części SWZ. </w:t>
      </w:r>
    </w:p>
    <w:p w:rsidR="00ED1DC6" w:rsidRPr="00F96568" w:rsidRDefault="00ED1DC6" w:rsidP="00ED1DC6">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ED1DC6" w:rsidRPr="00F96568" w:rsidRDefault="00ED1DC6" w:rsidP="00ED1DC6">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Pzp. </w:t>
      </w:r>
    </w:p>
    <w:p w:rsidR="00ED1DC6" w:rsidRPr="00F96568" w:rsidRDefault="00ED1DC6" w:rsidP="00ED1DC6">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ED1DC6" w:rsidRPr="00F96568" w:rsidRDefault="00ED1DC6" w:rsidP="00ED1DC6">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ED1DC6" w:rsidRPr="00F96568" w:rsidRDefault="00ED1DC6" w:rsidP="00ED1DC6">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ED1DC6" w:rsidRDefault="00ED1DC6" w:rsidP="00ED1DC6"/>
    <w:p w:rsidR="00ED1DC6" w:rsidRDefault="00ED1DC6" w:rsidP="00ED1DC6">
      <w:pPr>
        <w:pStyle w:val="Tekstpodstawowy"/>
      </w:pPr>
      <w:r>
        <w:rPr>
          <w:rStyle w:val="Pogrubienie"/>
        </w:rPr>
        <w:t>III. Opis przedmiotu zamówienia.</w:t>
      </w:r>
    </w:p>
    <w:p w:rsidR="00ED1DC6" w:rsidRDefault="00ED1DC6" w:rsidP="00ED1DC6">
      <w:pPr>
        <w:pStyle w:val="Tekstpodstawowy"/>
      </w:pPr>
    </w:p>
    <w:p w:rsidR="00ED1DC6" w:rsidRDefault="00ED1DC6" w:rsidP="00ED1DC6">
      <w:pPr>
        <w:pStyle w:val="Tekstpodstawowy"/>
        <w:rPr>
          <w:rStyle w:val="Pogrubienie"/>
        </w:rPr>
      </w:pPr>
      <w:r>
        <w:rPr>
          <w:rStyle w:val="Pogrubienie"/>
        </w:rPr>
        <w:t xml:space="preserve">Przedmiotem zamówienia jest </w:t>
      </w:r>
      <w:r>
        <w:rPr>
          <w:rStyle w:val="Pogrubienie"/>
          <w:iCs/>
          <w:color w:val="000000"/>
        </w:rPr>
        <w:t xml:space="preserve">dostawa mięsa, wędlin i drobiu </w:t>
      </w:r>
      <w:r>
        <w:rPr>
          <w:rStyle w:val="Pogrubienie"/>
        </w:rPr>
        <w:t>dla Powiatowego Zakładu Aktywności Zawodowej w Janowie Lubelskim przy ul. Jana Zamoyskiego 149, 23- 300 Janów Lubelski, w asortymencie i ilości podanej w Formularzu asortymentowo-ilościowo-cenowym.</w:t>
      </w: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pPr>
    </w:p>
    <w:p w:rsidR="00ED1DC6" w:rsidRDefault="00ED1DC6" w:rsidP="003C1783">
      <w:r>
        <w:rPr>
          <w:rStyle w:val="Pogrubienie"/>
          <w:rFonts w:ascii="Times New Roman" w:hAnsi="Times New Roman" w:cs="Times New Roman"/>
          <w:sz w:val="24"/>
        </w:rPr>
        <w:lastRenderedPageBreak/>
        <w:t xml:space="preserve">Oznaczenie wg Wspólnego Słownika Zamówień: </w:t>
      </w:r>
      <w:r>
        <w:rPr>
          <w:rStyle w:val="Pogrubienie"/>
          <w:rFonts w:ascii="Times New Roman" w:hAnsi="Times New Roman" w:cs="Times New Roman"/>
          <w:color w:val="000000"/>
          <w:sz w:val="24"/>
        </w:rPr>
        <w:t>15110000-2, 15131130-5, 15112000-6</w:t>
      </w:r>
    </w:p>
    <w:p w:rsidR="00ED1DC6" w:rsidRPr="00BE6228" w:rsidRDefault="00ED1DC6" w:rsidP="003C1783"/>
    <w:p w:rsidR="00ED1DC6" w:rsidRPr="003C1783" w:rsidRDefault="00ED1DC6" w:rsidP="003C1783">
      <w:pPr>
        <w:rPr>
          <w:rFonts w:ascii="Times New Roman" w:hAnsi="Times New Roman" w:cs="Times New Roman"/>
          <w:sz w:val="24"/>
          <w:szCs w:val="24"/>
        </w:rPr>
      </w:pPr>
      <w:r>
        <w:rPr>
          <w:rStyle w:val="Pogrubienie"/>
          <w:rFonts w:ascii="Times New Roman" w:hAnsi="Times New Roman"/>
          <w:sz w:val="24"/>
        </w:rPr>
        <w:t>IV. Opis części zamówienia.</w:t>
      </w:r>
    </w:p>
    <w:p w:rsidR="00ED1DC6" w:rsidRPr="003C1783" w:rsidRDefault="00ED1DC6" w:rsidP="003C1783">
      <w:pPr>
        <w:rPr>
          <w:rFonts w:ascii="Times New Roman" w:hAnsi="Times New Roman" w:cs="Times New Roman"/>
          <w:sz w:val="24"/>
          <w:szCs w:val="24"/>
        </w:rPr>
      </w:pPr>
      <w:r w:rsidRPr="003C1783">
        <w:rPr>
          <w:rFonts w:ascii="Times New Roman" w:hAnsi="Times New Roman" w:cs="Times New Roman"/>
          <w:sz w:val="24"/>
          <w:szCs w:val="24"/>
        </w:rPr>
        <w:t>Zamawiający  nie dopuszcza możliwości składania ofert częściowych.</w:t>
      </w:r>
    </w:p>
    <w:p w:rsidR="00ED1DC6" w:rsidRDefault="00ED1DC6" w:rsidP="00ED1DC6">
      <w:pPr>
        <w:pStyle w:val="Tekstpodstawowy"/>
        <w:spacing w:line="100" w:lineRule="atLeast"/>
      </w:pPr>
      <w:r>
        <w:t> </w:t>
      </w:r>
    </w:p>
    <w:p w:rsidR="00ED1DC6" w:rsidRDefault="00ED1DC6" w:rsidP="00ED1DC6">
      <w:pPr>
        <w:pStyle w:val="Tekstpodstawowy"/>
        <w:spacing w:line="100" w:lineRule="atLeast"/>
      </w:pPr>
      <w:r>
        <w:rPr>
          <w:rStyle w:val="Pogrubienie"/>
        </w:rPr>
        <w:t>V. Termin wykonania zamówienia.</w:t>
      </w:r>
    </w:p>
    <w:p w:rsidR="00ED1DC6" w:rsidRDefault="00ED1DC6" w:rsidP="00ED1DC6">
      <w:pPr>
        <w:pStyle w:val="Tekstpodstawowy"/>
      </w:pPr>
      <w:r>
        <w:t>Realizacja zamówienia następować będzie sukcesywnie przez okres 12 miesięcy począwszy od dnia zawarcia umowy, zgodnie z bieżącym zapotrzebowaniem Zamawiającego.</w:t>
      </w:r>
    </w:p>
    <w:p w:rsidR="00ED1DC6" w:rsidRPr="006B1CAD" w:rsidRDefault="00ED1DC6" w:rsidP="00ED1DC6">
      <w:pPr>
        <w:pStyle w:val="Tekstpodstawowy"/>
        <w:rPr>
          <w:rStyle w:val="Pogrubienie"/>
        </w:rPr>
      </w:pPr>
      <w:r>
        <w:rPr>
          <w:rStyle w:val="Pogrubienie"/>
        </w:rPr>
        <w:t> </w:t>
      </w:r>
    </w:p>
    <w:p w:rsidR="00ED1DC6" w:rsidRPr="006B1CAD" w:rsidRDefault="00ED1DC6" w:rsidP="00ED1DC6">
      <w:pPr>
        <w:pStyle w:val="Tekstpodstawowy"/>
      </w:pPr>
      <w:r w:rsidRPr="006B1CAD">
        <w:rPr>
          <w:rStyle w:val="Pogrubienie"/>
        </w:rPr>
        <w:t>VI. Warunki udziału w postępowaniu.</w:t>
      </w:r>
    </w:p>
    <w:p w:rsidR="00ED1DC6" w:rsidRPr="006B1CAD" w:rsidRDefault="00ED1DC6" w:rsidP="00ED1DC6">
      <w:pPr>
        <w:pStyle w:val="Tekstpodstawowy"/>
      </w:pPr>
      <w:r w:rsidRPr="006B1CAD">
        <w:t>Warunki udziału w postępowaniu:</w:t>
      </w:r>
    </w:p>
    <w:p w:rsidR="00ED1DC6" w:rsidRPr="006B1CAD" w:rsidRDefault="00ED1DC6" w:rsidP="00ED1DC6">
      <w:pPr>
        <w:pStyle w:val="Tekstpodstawowy"/>
      </w:pPr>
      <w:r w:rsidRPr="006B1CAD">
        <w:t>O udzielenie zamówienia mogą ubiegać się wykonawcy, którzy:</w:t>
      </w:r>
    </w:p>
    <w:p w:rsidR="00ED1DC6" w:rsidRPr="006B1CAD" w:rsidRDefault="00ED1DC6" w:rsidP="00ED1DC6">
      <w:pPr>
        <w:pStyle w:val="Tekstpodstawowy"/>
        <w:numPr>
          <w:ilvl w:val="0"/>
          <w:numId w:val="3"/>
        </w:numPr>
        <w:tabs>
          <w:tab w:val="left" w:pos="707"/>
        </w:tabs>
        <w:spacing w:after="0"/>
      </w:pPr>
      <w:r w:rsidRPr="006B1CAD">
        <w:t>posiadają zdolność do występowania w obrocie gospodarczym;</w:t>
      </w:r>
    </w:p>
    <w:p w:rsidR="00ED1DC6" w:rsidRPr="006B1CAD" w:rsidRDefault="00ED1DC6" w:rsidP="00ED1DC6">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ED1DC6" w:rsidRPr="006B1CAD" w:rsidRDefault="00ED1DC6" w:rsidP="00ED1DC6">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ED1DC6" w:rsidRPr="006B1CAD" w:rsidRDefault="00ED1DC6" w:rsidP="00ED1DC6">
      <w:pPr>
        <w:pStyle w:val="Tekstpodstawowy"/>
        <w:numPr>
          <w:ilvl w:val="0"/>
          <w:numId w:val="3"/>
        </w:numPr>
        <w:tabs>
          <w:tab w:val="left" w:pos="707"/>
        </w:tabs>
      </w:pPr>
      <w:r w:rsidRPr="006B1CAD">
        <w:t xml:space="preserve">znajdują się w sytuacji ekonomicznej i finansowej zapewniającej wykonanie zamówienia. </w:t>
      </w:r>
    </w:p>
    <w:p w:rsidR="00ED1DC6" w:rsidRPr="006B1CAD" w:rsidRDefault="00ED1DC6" w:rsidP="00ED1DC6">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Pzp t.j: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f) powierzenia wykonywania pracy małoletniemu cudzoziemcowi, o którym mowa w art. 9 ust. 2 ustawy z dnia 15 czerwca 2012 r. o skutkach powierzania wykonywania pracy </w:t>
      </w:r>
      <w:r w:rsidRPr="006B1CAD">
        <w:rPr>
          <w:rFonts w:ascii="Times New Roman" w:hAnsi="Times New Roman" w:cs="Times New Roman"/>
          <w:sz w:val="24"/>
          <w:szCs w:val="24"/>
        </w:rPr>
        <w:lastRenderedPageBreak/>
        <w:t>cudzoziemcom przebywającym wbrew przepisom na terytorium Rzeczypospolitej Polskiej (Dz. U. poz. 769),</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Pzp t.j.: </w:t>
      </w:r>
    </w:p>
    <w:p w:rsidR="00ED1DC6" w:rsidRPr="006B1CAD" w:rsidRDefault="00ED1DC6" w:rsidP="00ED1DC6">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ED1DC6" w:rsidRDefault="00ED1DC6" w:rsidP="00ED1DC6">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Pzp. </w:t>
      </w:r>
    </w:p>
    <w:p w:rsidR="00ED1DC6" w:rsidRPr="006B1CAD" w:rsidRDefault="00ED1DC6" w:rsidP="00ED1DC6">
      <w:pPr>
        <w:rPr>
          <w:rFonts w:ascii="Times New Roman" w:hAnsi="Times New Roman" w:cs="Times New Roman"/>
          <w:sz w:val="24"/>
          <w:szCs w:val="24"/>
        </w:rPr>
      </w:pPr>
    </w:p>
    <w:p w:rsidR="00ED1DC6" w:rsidRPr="00770F56" w:rsidRDefault="00ED1DC6" w:rsidP="00ED1DC6">
      <w:pPr>
        <w:pStyle w:val="Tekstpodstawowy"/>
        <w:rPr>
          <w:b/>
          <w:bCs/>
        </w:rPr>
      </w:pPr>
      <w:r>
        <w:rPr>
          <w:rStyle w:val="Pogrubienie"/>
        </w:rPr>
        <w:t>VII. Zamawiający odrzuci ofertę, jeżeli:</w:t>
      </w:r>
    </w:p>
    <w:p w:rsidR="00ED1DC6" w:rsidRDefault="00ED1DC6" w:rsidP="00ED1DC6">
      <w:pPr>
        <w:pStyle w:val="Tekstpodstawowy"/>
        <w:numPr>
          <w:ilvl w:val="0"/>
          <w:numId w:val="4"/>
        </w:numPr>
        <w:tabs>
          <w:tab w:val="left" w:pos="707"/>
        </w:tabs>
        <w:spacing w:after="0"/>
      </w:pPr>
      <w:r>
        <w:t xml:space="preserve">jej treść nie odpowiada treści zapytania ofertowego; </w:t>
      </w:r>
    </w:p>
    <w:p w:rsidR="00ED1DC6" w:rsidRDefault="00ED1DC6" w:rsidP="00ED1DC6">
      <w:pPr>
        <w:pStyle w:val="Tekstpodstawowy"/>
        <w:numPr>
          <w:ilvl w:val="0"/>
          <w:numId w:val="4"/>
        </w:numPr>
        <w:tabs>
          <w:tab w:val="left" w:pos="707"/>
        </w:tabs>
        <w:spacing w:after="0"/>
      </w:pPr>
      <w:r>
        <w:t xml:space="preserve">zawiera rażąco niską cenę w stosunku do przedmiotu zamówienia; </w:t>
      </w:r>
    </w:p>
    <w:p w:rsidR="00ED1DC6" w:rsidRDefault="00ED1DC6" w:rsidP="00ED1DC6">
      <w:pPr>
        <w:pStyle w:val="Tekstpodstawowy"/>
        <w:numPr>
          <w:ilvl w:val="0"/>
          <w:numId w:val="4"/>
        </w:numPr>
        <w:tabs>
          <w:tab w:val="left" w:pos="707"/>
        </w:tabs>
        <w:spacing w:after="0"/>
      </w:pPr>
      <w:r>
        <w:t xml:space="preserve">została złożona przez wykonawcę wykluczonego z udziału w postępowaniu o udzielenie zamówienia; </w:t>
      </w:r>
    </w:p>
    <w:p w:rsidR="00ED1DC6" w:rsidRDefault="00ED1DC6" w:rsidP="00ED1DC6">
      <w:pPr>
        <w:pStyle w:val="Tekstpodstawowy"/>
        <w:numPr>
          <w:ilvl w:val="0"/>
          <w:numId w:val="4"/>
        </w:numPr>
        <w:tabs>
          <w:tab w:val="left" w:pos="707"/>
        </w:tabs>
      </w:pPr>
      <w:r>
        <w:t xml:space="preserve">zawiera błędy w obliczeniu ceny. </w:t>
      </w:r>
    </w:p>
    <w:p w:rsidR="00ED1DC6" w:rsidRDefault="00ED1DC6" w:rsidP="00ED1DC6">
      <w:pPr>
        <w:pStyle w:val="Tekstpodstawowy"/>
        <w:rPr>
          <w:rStyle w:val="Pogrubienie"/>
        </w:rPr>
      </w:pPr>
      <w:r>
        <w:t> </w:t>
      </w:r>
    </w:p>
    <w:p w:rsidR="00ED1DC6" w:rsidRDefault="00ED1DC6" w:rsidP="00ED1DC6">
      <w:pPr>
        <w:pStyle w:val="Tekstpodstawowy"/>
      </w:pPr>
      <w:r>
        <w:rPr>
          <w:rStyle w:val="Pogrubienie"/>
        </w:rPr>
        <w:t>VIII. Informacje o oświadczeniach i dokumentach, jakie mają dostarczyć wykonawcy  w celu potwierdzenia spełnienia warunków udziału w postępowaniu.</w:t>
      </w:r>
    </w:p>
    <w:p w:rsidR="00ED1DC6" w:rsidRDefault="00ED1DC6" w:rsidP="00ED1DC6">
      <w:pPr>
        <w:pStyle w:val="Tekstpodstawowy"/>
      </w:pPr>
      <w:r>
        <w:t>W celu potwierdzenia, że wykonawca posiada uprawnienia do wykonywania określonej działalności lub czynności składa obligatoryjnie następujące dokumenty:</w:t>
      </w:r>
    </w:p>
    <w:p w:rsidR="00ED1DC6" w:rsidRDefault="00ED1DC6" w:rsidP="00ED1DC6">
      <w:pPr>
        <w:pStyle w:val="Tekstpodstawowy"/>
        <w:numPr>
          <w:ilvl w:val="0"/>
          <w:numId w:val="5"/>
        </w:numPr>
        <w:spacing w:after="0"/>
      </w:pPr>
      <w:r>
        <w:t xml:space="preserve">Wypełniony formularz oferty </w:t>
      </w:r>
      <w:r>
        <w:rPr>
          <w:b/>
        </w:rPr>
        <w:t>(załącznik nr 1)</w:t>
      </w:r>
      <w:r>
        <w:t xml:space="preserve"> </w:t>
      </w:r>
    </w:p>
    <w:p w:rsidR="00ED1DC6" w:rsidRDefault="00ED1DC6" w:rsidP="00ED1DC6">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ED1DC6" w:rsidRDefault="00ED1DC6" w:rsidP="00ED1DC6">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ED1DC6" w:rsidRDefault="00ED1DC6" w:rsidP="00ED1DC6">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ED1DC6" w:rsidRDefault="00ED1DC6" w:rsidP="00ED1DC6">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ED1DC6" w:rsidRDefault="00ED1DC6" w:rsidP="00ED1DC6">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ED1DC6" w:rsidRDefault="00ED1DC6" w:rsidP="00ED1DC6">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ED1DC6" w:rsidRDefault="00ED1DC6" w:rsidP="00ED1DC6">
      <w:pPr>
        <w:pStyle w:val="Tekstpodstawowy"/>
        <w:spacing w:after="0"/>
      </w:pPr>
    </w:p>
    <w:p w:rsidR="00ED1DC6" w:rsidRDefault="00ED1DC6" w:rsidP="00ED1DC6">
      <w:pPr>
        <w:pStyle w:val="Tekstpodstawowy"/>
      </w:pPr>
      <w:r>
        <w:rPr>
          <w:b/>
          <w:bCs/>
        </w:rPr>
        <w:t>Niespełnienie chociażby jednego z w/w warunków skutkować będzie odrzuceniem oferty.</w:t>
      </w:r>
    </w:p>
    <w:p w:rsidR="00ED1DC6" w:rsidRDefault="00ED1DC6" w:rsidP="00ED1DC6">
      <w:pPr>
        <w:pStyle w:val="Tekstpodstawowy"/>
        <w:rPr>
          <w:rStyle w:val="Pogrubienie"/>
        </w:rPr>
      </w:pPr>
      <w:r>
        <w:t> </w:t>
      </w:r>
    </w:p>
    <w:p w:rsidR="00ED1DC6" w:rsidRDefault="00ED1DC6" w:rsidP="00ED1DC6">
      <w:pPr>
        <w:pStyle w:val="Tekstpodstawowy"/>
      </w:pPr>
      <w:r>
        <w:rPr>
          <w:rStyle w:val="Pogrubienie"/>
        </w:rPr>
        <w:t>IX. Informacja o sposobie porozumiewania się zamawiającego z wykonawcami.</w:t>
      </w:r>
    </w:p>
    <w:p w:rsidR="00ED1DC6" w:rsidRDefault="00ED1DC6" w:rsidP="00ED1DC6">
      <w:pPr>
        <w:pStyle w:val="Tekstpodstawowy"/>
      </w:pP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Pzp,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lastRenderedPageBreak/>
        <w:t>zamówienia wystarczające jest posiada</w:t>
      </w:r>
      <w:r>
        <w:rPr>
          <w:rFonts w:ascii="Times New Roman" w:eastAsia="Times New Roman" w:hAnsi="Times New Roman" w:cs="Times New Roman"/>
          <w:sz w:val="24"/>
          <w:szCs w:val="24"/>
        </w:rPr>
        <w:t>nie tzw. konta uproszczonego na Platformie e-Zamówienia.</w:t>
      </w:r>
    </w:p>
    <w:p w:rsidR="00ED1DC6" w:rsidRDefault="00ED1DC6" w:rsidP="008C45E9">
      <w:pPr>
        <w:pStyle w:val="Akapitzlist"/>
        <w:numPr>
          <w:ilvl w:val="1"/>
          <w:numId w:val="5"/>
        </w:numPr>
        <w:spacing w:after="0" w:line="240" w:lineRule="auto"/>
        <w:jc w:val="both"/>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ED1DC6" w:rsidRPr="0003269F" w:rsidRDefault="00ED1DC6" w:rsidP="00D56BF7">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w:t>
      </w:r>
      <w:r w:rsidR="00D56BF7">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do jednego</w:t>
      </w:r>
      <w:r w:rsidR="00D56BF7">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formularza).</w:t>
      </w:r>
      <w:r w:rsidRPr="0003269F">
        <w:rPr>
          <w:rFonts w:ascii="Times New Roman" w:eastAsia="Times New Roman" w:hAnsi="Times New Roman" w:cs="Times New Roman"/>
          <w:sz w:val="24"/>
          <w:szCs w:val="24"/>
        </w:rPr>
        <w:br/>
      </w:r>
    </w:p>
    <w:p w:rsidR="00ED1DC6" w:rsidRDefault="00ED1DC6" w:rsidP="00ED1DC6">
      <w:pPr>
        <w:pStyle w:val="Tekstpodstawowy"/>
        <w:jc w:val="both"/>
        <w:rPr>
          <w:b/>
          <w:bCs/>
        </w:rPr>
      </w:pPr>
      <w:r>
        <w:rPr>
          <w:b/>
          <w:bCs/>
        </w:rPr>
        <w:t xml:space="preserve">Zamawiający nie wymaga zabezpieczenia oferty wadium. </w:t>
      </w:r>
    </w:p>
    <w:p w:rsidR="00ED1DC6" w:rsidRDefault="00ED1DC6" w:rsidP="00ED1DC6">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ED1DC6" w:rsidRDefault="00ED1DC6" w:rsidP="00ED1DC6">
      <w:pPr>
        <w:pStyle w:val="Tekstpodstawowy"/>
        <w:jc w:val="both"/>
        <w:rPr>
          <w:rStyle w:val="Pogrubienie"/>
        </w:rPr>
      </w:pPr>
      <w:r>
        <w:t> </w:t>
      </w:r>
    </w:p>
    <w:p w:rsidR="00ED1DC6" w:rsidRDefault="00ED1DC6" w:rsidP="00ED1DC6">
      <w:pPr>
        <w:pStyle w:val="Tekstpodstawowy"/>
      </w:pPr>
      <w:r>
        <w:rPr>
          <w:rStyle w:val="Pogrubienie"/>
        </w:rPr>
        <w:t>X. Osoby uprawnione do porozumiewania się z wykonawcami.</w:t>
      </w:r>
    </w:p>
    <w:p w:rsidR="00ED1DC6" w:rsidRDefault="00ED1DC6" w:rsidP="00ED1DC6">
      <w:pPr>
        <w:pStyle w:val="Tekstpodstawowy"/>
      </w:pPr>
      <w:r>
        <w:t>Osoby upoważnione ze strony zamawiającego do kontaktowania się z wykonawcami:</w:t>
      </w:r>
    </w:p>
    <w:p w:rsidR="004674C8" w:rsidRPr="004674C8" w:rsidRDefault="00ED1DC6" w:rsidP="004674C8">
      <w:pPr>
        <w:pStyle w:val="Akapitzlist"/>
        <w:numPr>
          <w:ilvl w:val="0"/>
          <w:numId w:val="9"/>
        </w:numPr>
        <w:rPr>
          <w:rFonts w:ascii="Times New Roman" w:hAnsi="Times New Roman" w:cs="Times New Roman"/>
          <w:sz w:val="24"/>
          <w:szCs w:val="24"/>
          <w:lang w:val="de-DE"/>
        </w:rPr>
      </w:pPr>
      <w:r w:rsidRPr="004674C8">
        <w:rPr>
          <w:rFonts w:ascii="Times New Roman" w:hAnsi="Times New Roman" w:cs="Times New Roman"/>
          <w:sz w:val="24"/>
          <w:szCs w:val="24"/>
        </w:rPr>
        <w:t xml:space="preserve">Agnieszka Różyło – nr tel. </w:t>
      </w:r>
      <w:r w:rsidRPr="004674C8">
        <w:rPr>
          <w:rFonts w:ascii="Times New Roman" w:hAnsi="Times New Roman" w:cs="Times New Roman"/>
          <w:sz w:val="24"/>
          <w:szCs w:val="24"/>
          <w:lang w:val="de-DE"/>
        </w:rPr>
        <w:t>(15) 8723-811</w:t>
      </w:r>
    </w:p>
    <w:p w:rsidR="004674C8" w:rsidRPr="004674C8" w:rsidRDefault="00ED1DC6" w:rsidP="004674C8">
      <w:pPr>
        <w:pStyle w:val="Akapitzlist"/>
        <w:numPr>
          <w:ilvl w:val="0"/>
          <w:numId w:val="9"/>
        </w:numPr>
        <w:rPr>
          <w:rFonts w:ascii="Times New Roman" w:hAnsi="Times New Roman" w:cs="Times New Roman"/>
          <w:sz w:val="24"/>
          <w:szCs w:val="24"/>
          <w:lang w:val="de-DE"/>
        </w:rPr>
      </w:pPr>
      <w:r w:rsidRPr="004674C8">
        <w:rPr>
          <w:rFonts w:ascii="Times New Roman" w:hAnsi="Times New Roman" w:cs="Times New Roman"/>
          <w:sz w:val="24"/>
          <w:szCs w:val="24"/>
          <w:lang w:val="de-DE"/>
        </w:rPr>
        <w:t>Daniel Szyszka – nr tel. (15) 8723-811</w:t>
      </w:r>
    </w:p>
    <w:p w:rsidR="00ED1DC6" w:rsidRPr="004674C8" w:rsidRDefault="00ED1DC6" w:rsidP="004674C8">
      <w:pPr>
        <w:pStyle w:val="Akapitzlist"/>
        <w:numPr>
          <w:ilvl w:val="0"/>
          <w:numId w:val="9"/>
        </w:numPr>
        <w:rPr>
          <w:rStyle w:val="Pogrubienie"/>
          <w:rFonts w:ascii="Times New Roman" w:hAnsi="Times New Roman" w:cs="Times New Roman"/>
          <w:b w:val="0"/>
          <w:bCs w:val="0"/>
          <w:sz w:val="24"/>
          <w:szCs w:val="24"/>
          <w:lang w:val="de-DE"/>
        </w:rPr>
      </w:pPr>
      <w:r w:rsidRPr="004674C8">
        <w:rPr>
          <w:rFonts w:ascii="Times New Roman" w:hAnsi="Times New Roman" w:cs="Times New Roman"/>
          <w:sz w:val="24"/>
          <w:szCs w:val="24"/>
          <w:lang w:val="de-DE"/>
        </w:rPr>
        <w:t>Katarzyna Boś – nr tel. (15) 8723-811</w:t>
      </w:r>
    </w:p>
    <w:p w:rsidR="00ED1DC6" w:rsidRPr="00770F56" w:rsidRDefault="00ED1DC6" w:rsidP="00ED1DC6">
      <w:pPr>
        <w:pStyle w:val="Tekstpodstawowy"/>
        <w:rPr>
          <w:b/>
          <w:bCs/>
        </w:rPr>
      </w:pPr>
      <w:r>
        <w:rPr>
          <w:rStyle w:val="Pogrubienie"/>
        </w:rPr>
        <w:t> XI. Opis przygotowania oferty:</w:t>
      </w:r>
    </w:p>
    <w:p w:rsidR="00ED1DC6" w:rsidRDefault="00ED1DC6" w:rsidP="00ED1DC6">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zastrzeżeniem formatów, o których mowa w art. 66 ust. 1 ustawy Pzp,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.docx,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t>drag&amp;drop („przciagnij”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lastRenderedPageBreak/>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ED1DC6" w:rsidRDefault="00ED1DC6" w:rsidP="00ED1DC6">
      <w:pPr>
        <w:spacing w:after="0" w:line="240" w:lineRule="auto"/>
        <w:rPr>
          <w:rFonts w:ascii="Times New Roman" w:eastAsia="Times New Roman" w:hAnsi="Times New Roman" w:cs="Times New Roman"/>
          <w:sz w:val="24"/>
          <w:szCs w:val="24"/>
        </w:rPr>
      </w:pPr>
    </w:p>
    <w:p w:rsidR="00ED1DC6" w:rsidRDefault="00ED1DC6" w:rsidP="00ED1DC6">
      <w:pPr>
        <w:spacing w:after="0" w:line="240" w:lineRule="auto"/>
        <w:rPr>
          <w:rFonts w:ascii="Times New Roman" w:eastAsia="Times New Roman" w:hAnsi="Times New Roman" w:cs="Times New Roman"/>
          <w:sz w:val="24"/>
          <w:szCs w:val="24"/>
        </w:rPr>
      </w:pPr>
    </w:p>
    <w:p w:rsidR="00ED1DC6" w:rsidRPr="00716EED" w:rsidRDefault="00ED1DC6" w:rsidP="00ED1DC6">
      <w:pPr>
        <w:spacing w:after="0" w:line="240" w:lineRule="auto"/>
        <w:rPr>
          <w:rFonts w:ascii="Times New Roman" w:eastAsia="Times New Roman" w:hAnsi="Times New Roman" w:cs="Times New Roman"/>
          <w:sz w:val="24"/>
          <w:szCs w:val="24"/>
        </w:rPr>
      </w:pPr>
    </w:p>
    <w:p w:rsidR="00ED1DC6" w:rsidRDefault="00ED1DC6" w:rsidP="00ED1DC6">
      <w:pPr>
        <w:pStyle w:val="Tekstpodstawowy"/>
        <w:rPr>
          <w:rStyle w:val="Pogrubienie"/>
          <w:b w:val="0"/>
          <w:bCs w:val="0"/>
        </w:rPr>
      </w:pPr>
      <w:r>
        <w:rPr>
          <w:rStyle w:val="Pogrubienie"/>
        </w:rPr>
        <w:t>XII. Termin składania ofert:</w:t>
      </w:r>
    </w:p>
    <w:p w:rsidR="00ED1DC6" w:rsidRPr="00017FD4" w:rsidRDefault="00ED1DC6" w:rsidP="00ED1DC6">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rPr>
        <w:t xml:space="preserve">do dnia </w:t>
      </w:r>
      <w:r w:rsidR="004674C8">
        <w:rPr>
          <w:rStyle w:val="Pogrubienie"/>
        </w:rPr>
        <w:t>10</w:t>
      </w:r>
      <w:r w:rsidRPr="004D2DC5">
        <w:rPr>
          <w:rStyle w:val="Pogrubienie"/>
        </w:rPr>
        <w:t>.06.202</w:t>
      </w:r>
      <w:r w:rsidR="004674C8">
        <w:rPr>
          <w:rStyle w:val="Pogrubienie"/>
        </w:rPr>
        <w:t>5</w:t>
      </w:r>
      <w:r w:rsidRPr="004D2DC5">
        <w:rPr>
          <w:rStyle w:val="Pogrubienie"/>
        </w:rPr>
        <w:t>, godz. 10:00</w:t>
      </w:r>
      <w:r w:rsidRPr="00017FD4">
        <w:rPr>
          <w:rStyle w:val="Pogrubienie"/>
        </w:rPr>
        <w:t xml:space="preserve">  </w:t>
      </w:r>
    </w:p>
    <w:p w:rsidR="00ED1DC6" w:rsidRPr="00017FD4" w:rsidRDefault="00ED1DC6" w:rsidP="00ED1DC6">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sz w:val="24"/>
          <w:szCs w:val="24"/>
        </w:rPr>
        <w:t xml:space="preserve">Otwarcie ofert nastąpi dnia </w:t>
      </w:r>
      <w:r w:rsidR="004674C8">
        <w:rPr>
          <w:rStyle w:val="Pogrubienie"/>
          <w:rFonts w:ascii="Times New Roman" w:hAnsi="Times New Roman" w:cs="Times New Roman"/>
          <w:sz w:val="24"/>
          <w:szCs w:val="24"/>
        </w:rPr>
        <w:t>10</w:t>
      </w:r>
      <w:r w:rsidRPr="004D2DC5">
        <w:rPr>
          <w:rStyle w:val="Pogrubienie"/>
          <w:rFonts w:ascii="Times New Roman" w:hAnsi="Times New Roman" w:cs="Times New Roman"/>
          <w:sz w:val="24"/>
          <w:szCs w:val="24"/>
        </w:rPr>
        <w:t>.06.202</w:t>
      </w:r>
      <w:r w:rsidR="004674C8">
        <w:rPr>
          <w:rStyle w:val="Pogrubienie"/>
          <w:rFonts w:ascii="Times New Roman" w:hAnsi="Times New Roman" w:cs="Times New Roman"/>
          <w:sz w:val="24"/>
          <w:szCs w:val="24"/>
        </w:rPr>
        <w:t>5</w:t>
      </w:r>
      <w:r w:rsidRPr="004D2DC5">
        <w:rPr>
          <w:rStyle w:val="Pogrubienie"/>
          <w:rFonts w:ascii="Times New Roman" w:hAnsi="Times New Roman" w:cs="Times New Roman"/>
          <w:sz w:val="24"/>
          <w:szCs w:val="24"/>
        </w:rPr>
        <w:t xml:space="preserve"> o godz. 10:10</w:t>
      </w:r>
      <w:r w:rsidRPr="008E7716">
        <w:rPr>
          <w:rStyle w:val="Pogrubienie"/>
          <w:rFonts w:ascii="Times New Roman" w:hAnsi="Times New Roman" w:cs="Times New Roman"/>
          <w:color w:val="000000" w:themeColor="text1"/>
          <w:sz w:val="24"/>
          <w:szCs w:val="24"/>
        </w:rPr>
        <w:t>.</w:t>
      </w:r>
      <w:r w:rsidRPr="000F2553">
        <w:rPr>
          <w:rStyle w:val="Pogrubienie"/>
          <w:rFonts w:ascii="Times New Roman" w:hAnsi="Times New Roman" w:cs="Times New Roman"/>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ED1DC6" w:rsidRPr="00017FD4" w:rsidRDefault="00ED1DC6" w:rsidP="00ED1DC6">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ED1DC6" w:rsidRPr="00017FD4" w:rsidRDefault="00ED1DC6" w:rsidP="00ED1DC6">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Otwarcie ofert jest niejawne.</w:t>
      </w:r>
    </w:p>
    <w:p w:rsidR="00ED1DC6" w:rsidRPr="00017FD4" w:rsidRDefault="00ED1DC6" w:rsidP="00ED1DC6">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ED1DC6" w:rsidRPr="00017FD4" w:rsidRDefault="00ED1DC6" w:rsidP="00ED1DC6">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Zamawiający poinformuje o zmianie terminu otwarcia ofert na stronie internetowej prowadzonego postępowania. </w:t>
      </w:r>
    </w:p>
    <w:p w:rsidR="00ED1DC6" w:rsidRPr="00017FD4" w:rsidRDefault="00ED1DC6" w:rsidP="00ED1DC6">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w:t>
      </w:r>
      <w:r w:rsidRPr="00017FD4">
        <w:rPr>
          <w:rStyle w:val="Pogrubienie"/>
          <w:rFonts w:ascii="Times New Roman" w:hAnsi="Times New Roman" w:cs="Times New Roman"/>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ED1DC6" w:rsidRPr="00017FD4" w:rsidRDefault="00ED1DC6" w:rsidP="00ED1DC6">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Zamawiający, niezwłocznie po otwarciu ofert, udostępnia na stronie internetowej prowadzonego postępowania informacje o:</w:t>
      </w:r>
    </w:p>
    <w:p w:rsidR="00ED1DC6" w:rsidRDefault="00ED1DC6" w:rsidP="00ED1DC6">
      <w:pPr>
        <w:pStyle w:val="Tekstpodstawowy"/>
        <w:rPr>
          <w:rStyle w:val="Pogrubienie"/>
          <w:b w:val="0"/>
          <w:bCs w:val="0"/>
        </w:rPr>
      </w:pPr>
      <w:r>
        <w:rPr>
          <w:rStyle w:val="Pogrubienie"/>
        </w:rPr>
        <w:t>1) nazwach albo imionach i nazwiskach oraz siedzibach lub miejscach prowadzonej działalności gospodarczej albo miejscach zamieszkania Wykonawców, których oferty zostały otwarte;</w:t>
      </w:r>
    </w:p>
    <w:p w:rsidR="00ED1DC6" w:rsidRDefault="00ED1DC6" w:rsidP="00ED1DC6">
      <w:pPr>
        <w:pStyle w:val="Tekstpodstawowy"/>
      </w:pPr>
      <w:r>
        <w:rPr>
          <w:rStyle w:val="Pogrubienie"/>
        </w:rPr>
        <w:t xml:space="preserve">2) cenach zawartych w ofertach. </w:t>
      </w:r>
    </w:p>
    <w:p w:rsidR="00ED1DC6" w:rsidRDefault="00ED1DC6" w:rsidP="00ED1DC6">
      <w:pPr>
        <w:pStyle w:val="Tekstpodstawowy"/>
      </w:pPr>
    </w:p>
    <w:p w:rsidR="00ED1DC6" w:rsidRDefault="00ED1DC6" w:rsidP="00ED1DC6">
      <w:pPr>
        <w:pStyle w:val="Tekstpodstawowy"/>
      </w:pPr>
      <w:r>
        <w:rPr>
          <w:rStyle w:val="Pogrubienie"/>
        </w:rPr>
        <w:t>XIII. Opis sposobu obliczania ceny.</w:t>
      </w:r>
    </w:p>
    <w:p w:rsidR="00ED1DC6" w:rsidRDefault="00ED1DC6" w:rsidP="00ED1DC6">
      <w:pPr>
        <w:pStyle w:val="Tekstpodstawowy"/>
      </w:pPr>
      <w:r>
        <w:t>Cena oferty uwzględniać musi wszystkie zobowiązania Zamawiającego, być podana w złotych polskich (PLN) cyfrowo i słownie, z wyodrębnieniem należnego podatku VAT, z dokładnością do dwóch cyfr po przecinku.</w:t>
      </w:r>
    </w:p>
    <w:p w:rsidR="00ED1DC6" w:rsidRDefault="00ED1DC6" w:rsidP="00ED1DC6">
      <w:pPr>
        <w:pStyle w:val="Tekstpodstawowy"/>
      </w:pPr>
      <w:r>
        <w:t>Cena podana w ofercie powinna obejmować wszystkie koszty i składniki związane z wykonaniem zamówienia.</w:t>
      </w:r>
    </w:p>
    <w:p w:rsidR="00ED1DC6" w:rsidRDefault="00ED1DC6" w:rsidP="00ED1DC6">
      <w:pPr>
        <w:pStyle w:val="Tekstpodstawowy"/>
      </w:pPr>
      <w:r>
        <w:t>Cena może być tylko jedna.</w:t>
      </w:r>
    </w:p>
    <w:p w:rsidR="00ED1DC6" w:rsidRPr="00F371BA" w:rsidRDefault="00ED1DC6" w:rsidP="00ED1DC6">
      <w:pPr>
        <w:pStyle w:val="Tekstpodstawowy"/>
      </w:pPr>
      <w:r>
        <w:t>Cena nie może ulec zmianie przez okres związania ofertą.</w:t>
      </w:r>
    </w:p>
    <w:p w:rsidR="00ED1DC6" w:rsidRDefault="00ED1DC6" w:rsidP="00ED1DC6">
      <w:pPr>
        <w:pStyle w:val="Tekstpodstawowy"/>
      </w:pPr>
    </w:p>
    <w:p w:rsidR="00ED1DC6" w:rsidRDefault="00ED1DC6" w:rsidP="00ED1DC6">
      <w:pPr>
        <w:pStyle w:val="Tekstpodstawowy"/>
      </w:pPr>
      <w:r>
        <w:lastRenderedPageBreak/>
        <w:t> </w:t>
      </w:r>
      <w:r>
        <w:rPr>
          <w:rStyle w:val="Pogrubienie"/>
        </w:rPr>
        <w:t>XIV. Informacje dotyczące walut obcych, w jakich mogą być prowadzone rozliczenia.</w:t>
      </w:r>
    </w:p>
    <w:p w:rsidR="00ED1DC6" w:rsidRDefault="00ED1DC6" w:rsidP="00ED1DC6">
      <w:pPr>
        <w:pStyle w:val="Tekstpodstawowy"/>
      </w:pPr>
      <w:r>
        <w:t>Zamawiający nie dopuszcza rozliczeń w walutach innych niż złoty polski (PLN).</w:t>
      </w:r>
    </w:p>
    <w:p w:rsidR="00ED1DC6" w:rsidRDefault="00ED1DC6" w:rsidP="00ED1DC6">
      <w:pPr>
        <w:pStyle w:val="Tekstpodstawowy"/>
        <w:rPr>
          <w:rStyle w:val="Pogrubienie"/>
          <w:b w:val="0"/>
          <w:bCs w:val="0"/>
        </w:rPr>
      </w:pPr>
    </w:p>
    <w:p w:rsidR="00ED1DC6" w:rsidRPr="00067F77" w:rsidRDefault="00ED1DC6" w:rsidP="00ED1DC6">
      <w:pPr>
        <w:pStyle w:val="Tekstpodstawowy"/>
        <w:rPr>
          <w:rStyle w:val="Pogrubienie"/>
          <w:b w:val="0"/>
          <w:bCs w:val="0"/>
        </w:rPr>
      </w:pPr>
    </w:p>
    <w:p w:rsidR="00ED1DC6" w:rsidRDefault="00ED1DC6" w:rsidP="00ED1DC6">
      <w:pPr>
        <w:pStyle w:val="Tekstpodstawowy"/>
      </w:pPr>
      <w:r>
        <w:rPr>
          <w:rStyle w:val="Pogrubienie"/>
        </w:rPr>
        <w:t>XV. Kryteria oceny ofert.</w:t>
      </w:r>
    </w:p>
    <w:p w:rsidR="00ED1DC6" w:rsidRDefault="00ED1DC6" w:rsidP="00ED1DC6">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ED1DC6" w:rsidRDefault="00ED1DC6" w:rsidP="00ED1DC6">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ED1DC6" w:rsidRDefault="00ED1DC6" w:rsidP="00ED1DC6">
      <w:pPr>
        <w:pStyle w:val="Tekstpodstawowy"/>
      </w:pPr>
      <w:r>
        <w:t> Za najkorzystniejszą zostanie uznana oferta, która uzyska najwyższą liczbę punktów obliczonych   w oparciu o ustalone kryterium przedstawione w tabeli:</w:t>
      </w:r>
    </w:p>
    <w:p w:rsidR="00ED1DC6" w:rsidRDefault="00ED1DC6" w:rsidP="00ED1DC6">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ED1DC6" w:rsidTr="00275EE7">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ED1DC6" w:rsidRDefault="00ED1DC6" w:rsidP="00275EE7">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ED1DC6" w:rsidRDefault="00ED1DC6" w:rsidP="00275EE7">
            <w:pPr>
              <w:pStyle w:val="Zawartotabeli"/>
              <w:spacing w:after="283"/>
              <w:jc w:val="center"/>
            </w:pPr>
            <w:r>
              <w:t>Waga</w:t>
            </w:r>
          </w:p>
        </w:tc>
      </w:tr>
      <w:tr w:rsidR="00ED1DC6" w:rsidTr="00275EE7">
        <w:trPr>
          <w:trHeight w:val="750"/>
        </w:trPr>
        <w:tc>
          <w:tcPr>
            <w:tcW w:w="4620" w:type="dxa"/>
            <w:tcBorders>
              <w:left w:val="single" w:sz="8" w:space="0" w:color="808080"/>
              <w:bottom w:val="single" w:sz="8" w:space="0" w:color="808080"/>
            </w:tcBorders>
            <w:shd w:val="clear" w:color="auto" w:fill="auto"/>
            <w:vAlign w:val="center"/>
          </w:tcPr>
          <w:p w:rsidR="00ED1DC6" w:rsidRDefault="00ED1DC6" w:rsidP="00275EE7">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ED1DC6" w:rsidRDefault="00ED1DC6" w:rsidP="00275EE7">
            <w:pPr>
              <w:pStyle w:val="Zawartotabeli"/>
              <w:spacing w:after="283"/>
              <w:jc w:val="center"/>
            </w:pPr>
            <w:r>
              <w:t> 100 %</w:t>
            </w:r>
          </w:p>
        </w:tc>
      </w:tr>
    </w:tbl>
    <w:p w:rsidR="00ED1DC6" w:rsidRDefault="00ED1DC6" w:rsidP="00ED1DC6">
      <w:pPr>
        <w:pStyle w:val="Tekstpodstawowy"/>
      </w:pPr>
      <w:r>
        <w:t> </w:t>
      </w:r>
    </w:p>
    <w:p w:rsidR="00ED1DC6" w:rsidRDefault="00ED1DC6" w:rsidP="00ED1DC6">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ED1DC6" w:rsidRDefault="00ED1DC6" w:rsidP="00ED1DC6">
      <w:pPr>
        <w:pStyle w:val="Tekstpodstawowy"/>
      </w:pPr>
      <w:r>
        <w:t> </w:t>
      </w:r>
    </w:p>
    <w:p w:rsidR="00ED1DC6" w:rsidRDefault="00ED1DC6" w:rsidP="00ED1DC6">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ED1DC6" w:rsidRDefault="00ED1DC6" w:rsidP="00ED1DC6">
      <w:pPr>
        <w:pStyle w:val="Tekstpodstawowy"/>
      </w:pPr>
      <w:r>
        <w:t> </w:t>
      </w:r>
    </w:p>
    <w:p w:rsidR="00ED1DC6" w:rsidRDefault="00ED1DC6" w:rsidP="00ED1DC6">
      <w:pPr>
        <w:pStyle w:val="Tekstpodstawowy"/>
      </w:pPr>
      <w:r>
        <w:t>Zastosowane wzory do obliczenia punktowego:</w:t>
      </w:r>
    </w:p>
    <w:p w:rsidR="00ED1DC6" w:rsidRDefault="00ED1DC6" w:rsidP="00ED1DC6">
      <w:pPr>
        <w:pStyle w:val="Tekstpodstawowy"/>
      </w:pPr>
      <w:r>
        <w:t> </w:t>
      </w:r>
    </w:p>
    <w:p w:rsidR="00ED1DC6" w:rsidRDefault="00ED1DC6" w:rsidP="00ED1DC6">
      <w:pPr>
        <w:pStyle w:val="Tekstpodstawowy"/>
      </w:pPr>
      <w:r>
        <w:t xml:space="preserve">                                            najniższa cena ofertowa brutto</w:t>
      </w:r>
    </w:p>
    <w:p w:rsidR="00ED1DC6" w:rsidRDefault="00ED1DC6" w:rsidP="00ED1DC6">
      <w:pPr>
        <w:pStyle w:val="Tekstpodstawowy"/>
      </w:pPr>
      <w:r>
        <w:t>  O   =           --------------------------------------------------------------  x 100 % x 100</w:t>
      </w:r>
    </w:p>
    <w:p w:rsidR="00ED1DC6" w:rsidRDefault="00ED1DC6" w:rsidP="00ED1DC6">
      <w:pPr>
        <w:pStyle w:val="Tekstpodstawowy"/>
      </w:pPr>
      <w:r>
        <w:t>                                                  cena oferty badanej brutto         </w:t>
      </w:r>
    </w:p>
    <w:p w:rsidR="00ED1DC6" w:rsidRDefault="00ED1DC6" w:rsidP="00ED1DC6">
      <w:pPr>
        <w:pStyle w:val="Tekstpodstawowy"/>
      </w:pPr>
      <w:r>
        <w:t> </w:t>
      </w:r>
    </w:p>
    <w:p w:rsidR="00ED1DC6" w:rsidRDefault="00ED1DC6" w:rsidP="00ED1DC6">
      <w:pPr>
        <w:pStyle w:val="Tekstpodstawowy"/>
      </w:pPr>
      <w:r>
        <w:t>Obliczenia dokonywane będą z dokładnością do dwóch miejsc po przecinku bez możliwości zaokrąglenia cyfry znajdującej się na drugim miejscu po przecinku.</w:t>
      </w:r>
    </w:p>
    <w:p w:rsidR="00ED1DC6" w:rsidRDefault="00ED1DC6" w:rsidP="00ED1DC6">
      <w:pPr>
        <w:pStyle w:val="Tekstpodstawowy"/>
      </w:pPr>
      <w:r>
        <w:lastRenderedPageBreak/>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ED1DC6" w:rsidRDefault="00ED1DC6" w:rsidP="00ED1DC6">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ED1DC6" w:rsidRDefault="00ED1DC6" w:rsidP="00ED1DC6">
      <w:pPr>
        <w:pStyle w:val="Tekstpodstawowy"/>
      </w:pPr>
      <w:r>
        <w:t>Wykonawcy, składając oferty dodatkowe, nie mogą zaoferować cen wyższych, niż zaoferowane     w złożonych ofertach.</w:t>
      </w:r>
    </w:p>
    <w:p w:rsidR="00ED1DC6" w:rsidRDefault="00ED1DC6" w:rsidP="00ED1DC6">
      <w:pPr>
        <w:pStyle w:val="Tekstpodstawowy"/>
      </w:pPr>
    </w:p>
    <w:p w:rsidR="00ED1DC6" w:rsidRDefault="00ED1DC6" w:rsidP="00ED1DC6">
      <w:pPr>
        <w:pStyle w:val="Tekstpodstawowy"/>
      </w:pPr>
    </w:p>
    <w:p w:rsidR="00ED1DC6" w:rsidRPr="00067F77" w:rsidRDefault="00ED1DC6" w:rsidP="00ED1DC6">
      <w:pPr>
        <w:pStyle w:val="Tekstpodstawowy"/>
        <w:rPr>
          <w:b/>
          <w:bCs/>
        </w:rPr>
      </w:pPr>
    </w:p>
    <w:p w:rsidR="00ED1DC6" w:rsidRDefault="00ED1DC6" w:rsidP="00ED1DC6">
      <w:pPr>
        <w:pStyle w:val="Tekstpodstawowy"/>
      </w:pPr>
      <w:r>
        <w:rPr>
          <w:b/>
        </w:rPr>
        <w:t>Zamawiający poprawia w ofercie:</w:t>
      </w:r>
    </w:p>
    <w:p w:rsidR="00ED1DC6" w:rsidRDefault="00ED1DC6" w:rsidP="00ED1DC6">
      <w:pPr>
        <w:pStyle w:val="Tekstpodstawowy"/>
        <w:ind w:left="720" w:hanging="360"/>
      </w:pPr>
      <w:r>
        <w:t>1) oczywiste omyłki pisarskie</w:t>
      </w:r>
    </w:p>
    <w:p w:rsidR="00ED1DC6" w:rsidRDefault="00ED1DC6" w:rsidP="00ED1DC6">
      <w:pPr>
        <w:pStyle w:val="Tekstpodstawowy"/>
        <w:ind w:left="720" w:hanging="360"/>
      </w:pPr>
      <w:r>
        <w:t>2) oczywiste omyłki rachunkowe, z uwzględnieniem konsekwencji rachunkowych dokonanych poprawek</w:t>
      </w:r>
    </w:p>
    <w:p w:rsidR="00ED1DC6" w:rsidRDefault="00ED1DC6" w:rsidP="00ED1DC6">
      <w:pPr>
        <w:pStyle w:val="Tekstpodstawowy"/>
        <w:ind w:left="720" w:hanging="360"/>
      </w:pPr>
      <w:r>
        <w:t xml:space="preserve">3)  inne omyłki polegające na niezgodności oferty z Zaproszeniem do składania ofert , niepowodujące istotnych zmian  w treści oferty </w:t>
      </w:r>
    </w:p>
    <w:p w:rsidR="00ED1DC6" w:rsidRDefault="00ED1DC6" w:rsidP="00ED1DC6">
      <w:pPr>
        <w:pStyle w:val="Tekstpodstawowy"/>
      </w:pPr>
      <w:r>
        <w:t>      Zamawiający niezwłocznie zawiadamia o tym wykonawcę, którego oferta została poprawiona.</w:t>
      </w:r>
    </w:p>
    <w:p w:rsidR="00ED1DC6" w:rsidRDefault="00ED1DC6" w:rsidP="00ED1DC6">
      <w:pPr>
        <w:pStyle w:val="Tekstpodstawowy"/>
        <w:rPr>
          <w:rStyle w:val="Pogrubienie"/>
        </w:rPr>
      </w:pPr>
    </w:p>
    <w:p w:rsidR="00ED1DC6" w:rsidRDefault="00ED1DC6" w:rsidP="00ED1DC6">
      <w:pPr>
        <w:pStyle w:val="Tekstpodstawowy"/>
      </w:pPr>
      <w:r>
        <w:rPr>
          <w:rStyle w:val="Pogrubienie"/>
        </w:rPr>
        <w:t>XVI. Informacja o formalnościach, jakie winny zostać dopełnione przez wykonawcę w celu zawarcia umowy w sprawie zamówienia publicznego.</w:t>
      </w:r>
    </w:p>
    <w:p w:rsidR="00ED1DC6" w:rsidRDefault="00ED1DC6" w:rsidP="00ED1DC6">
      <w:pPr>
        <w:pStyle w:val="Tekstpodstawowy"/>
      </w:pPr>
      <w:r>
        <w:t>1. Zamawiający zawrze umowę w sprawie zamówienia publicznego w terminie nie krótszym niż 5 dni od dnia przekazania zawiadomienia o wyborze oferty.</w:t>
      </w:r>
    </w:p>
    <w:p w:rsidR="00ED1DC6" w:rsidRDefault="00ED1DC6" w:rsidP="00ED1DC6">
      <w:pPr>
        <w:pStyle w:val="Tekstpodstawowy"/>
      </w:pPr>
      <w:r>
        <w:t>2. Zamawiający może zawrzeć umowę w sprawie zamówienia publicznego przed upływem terminu, o którym mowa w pkt 1, jeżeli w postępowaniu o udzielenie zamówienia została złożona tylko jedna oferta.</w:t>
      </w:r>
    </w:p>
    <w:p w:rsidR="00ED1DC6" w:rsidRDefault="00ED1DC6" w:rsidP="00ED1DC6">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ED1DC6" w:rsidRDefault="00ED1DC6" w:rsidP="00ED1DC6">
      <w:pPr>
        <w:pStyle w:val="Tekstpodstawowy"/>
        <w:rPr>
          <w:rStyle w:val="Pogrubienie"/>
        </w:rPr>
      </w:pPr>
      <w:r>
        <w:rPr>
          <w:rStyle w:val="Pogrubienie"/>
        </w:rPr>
        <w:t> </w:t>
      </w:r>
    </w:p>
    <w:p w:rsidR="00ED1DC6" w:rsidRDefault="00ED1DC6" w:rsidP="00ED1DC6">
      <w:pPr>
        <w:pStyle w:val="Tekstpodstawowy"/>
      </w:pPr>
      <w:r>
        <w:rPr>
          <w:rStyle w:val="Pogrubienie"/>
        </w:rPr>
        <w:t>XVII. Istotne dla stron postanowienia, które zostaną wprowadzone do treści zawieranej umowy w sprawie zamówienia publicznego, ogólne warunki umowy albo projekt umowy.</w:t>
      </w:r>
    </w:p>
    <w:p w:rsidR="00ED1DC6" w:rsidRDefault="00ED1DC6" w:rsidP="00ED1DC6">
      <w:pPr>
        <w:pStyle w:val="Tekstpodstawowy"/>
        <w:rPr>
          <w:rStyle w:val="Pogrubienie"/>
        </w:rPr>
      </w:pPr>
      <w:r>
        <w:t>Postanowienia umowy zawarto w projekcie umowy, który stanowi załącznik do SWZ.</w:t>
      </w:r>
    </w:p>
    <w:p w:rsidR="00ED1DC6" w:rsidRDefault="00ED1DC6" w:rsidP="00ED1DC6">
      <w:pPr>
        <w:pStyle w:val="Tekstpodstawowy"/>
        <w:rPr>
          <w:rStyle w:val="Pogrubienie"/>
        </w:rPr>
      </w:pPr>
      <w:r>
        <w:rPr>
          <w:rStyle w:val="Pogrubienie"/>
        </w:rPr>
        <w:t> </w:t>
      </w:r>
    </w:p>
    <w:p w:rsidR="00ED1DC6" w:rsidRDefault="00ED1DC6" w:rsidP="00ED1DC6">
      <w:pPr>
        <w:pStyle w:val="Tekstpodstawowy"/>
        <w:rPr>
          <w:rStyle w:val="Pogrubienie"/>
        </w:rPr>
      </w:pPr>
    </w:p>
    <w:p w:rsidR="004674C8" w:rsidRDefault="004674C8" w:rsidP="00ED1DC6">
      <w:pPr>
        <w:pStyle w:val="Tekstpodstawowy"/>
        <w:rPr>
          <w:rStyle w:val="Pogrubienie"/>
        </w:rPr>
      </w:pPr>
    </w:p>
    <w:p w:rsidR="00ED1DC6" w:rsidRDefault="00ED1DC6" w:rsidP="00ED1DC6">
      <w:pPr>
        <w:pStyle w:val="Tekstpodstawowy"/>
        <w:rPr>
          <w:rStyle w:val="Pogrubienie"/>
        </w:rPr>
      </w:pPr>
    </w:p>
    <w:p w:rsidR="00ED1DC6" w:rsidRDefault="00ED1DC6" w:rsidP="00ED1DC6">
      <w:pPr>
        <w:pStyle w:val="Tekstpodstawowy"/>
      </w:pPr>
      <w:r>
        <w:rPr>
          <w:rStyle w:val="Pogrubienie"/>
        </w:rPr>
        <w:lastRenderedPageBreak/>
        <w:t>XVIII. Ogłoszenie wyników postępowania.</w:t>
      </w:r>
    </w:p>
    <w:p w:rsidR="00ED1DC6" w:rsidRDefault="00ED1DC6" w:rsidP="00ED1DC6">
      <w:pPr>
        <w:pStyle w:val="Tekstpodstawowy"/>
      </w:pPr>
      <w:r>
        <w:t xml:space="preserve">Zamawiający o wynikach postępowania poinformuje wykonawców uczestniczących                              w postępowaniu o zamówienie publiczne  na stronie internetowej Zamawiającego a także </w:t>
      </w:r>
      <w:r w:rsidR="004674C8" w:rsidRPr="004674C8">
        <w:t>na Platformie e-Zamówienia</w:t>
      </w:r>
      <w:r w:rsidR="004674C8">
        <w:t>.</w:t>
      </w:r>
    </w:p>
    <w:p w:rsidR="00ED1DC6" w:rsidRDefault="00ED1DC6" w:rsidP="00ED1DC6">
      <w:pPr>
        <w:pStyle w:val="Tekstpodstawowy"/>
      </w:pPr>
      <w:r>
        <w:t> </w:t>
      </w:r>
    </w:p>
    <w:p w:rsidR="00ED1DC6" w:rsidRDefault="00ED1DC6" w:rsidP="00ED1DC6">
      <w:pPr>
        <w:pStyle w:val="Tekstpodstawowy"/>
      </w:pPr>
    </w:p>
    <w:p w:rsidR="00ED1DC6" w:rsidRDefault="00ED1DC6" w:rsidP="00ED1DC6">
      <w:pPr>
        <w:pStyle w:val="Tekstpodstawowy"/>
      </w:pPr>
      <w:r>
        <w:rPr>
          <w:rStyle w:val="Pogrubienie"/>
        </w:rPr>
        <w:t>XIX. Unieważnienie postępowania.</w:t>
      </w:r>
    </w:p>
    <w:p w:rsidR="00ED1DC6" w:rsidRDefault="00ED1DC6" w:rsidP="00ED1DC6">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ED1DC6" w:rsidRDefault="00ED1DC6" w:rsidP="00ED1DC6">
      <w:pPr>
        <w:pStyle w:val="Tekstpodstawowy"/>
      </w:pPr>
    </w:p>
    <w:p w:rsidR="00ED1DC6" w:rsidRDefault="00ED1DC6" w:rsidP="00ED1DC6">
      <w:pPr>
        <w:pStyle w:val="Tekstpodstawowy"/>
      </w:pPr>
    </w:p>
    <w:p w:rsidR="00ED1DC6" w:rsidRDefault="00ED1DC6" w:rsidP="00ED1DC6">
      <w:pPr>
        <w:pStyle w:val="Tekstpodstawowy"/>
      </w:pPr>
      <w:r>
        <w:t>Janów Lubelski, dnia</w:t>
      </w:r>
      <w:r w:rsidR="004674C8">
        <w:t xml:space="preserve"> </w:t>
      </w:r>
      <w:r w:rsidR="004674C8">
        <w:rPr>
          <w:color w:val="000000"/>
        </w:rPr>
        <w:t>2</w:t>
      </w:r>
      <w:r w:rsidR="00D56BF7">
        <w:rPr>
          <w:color w:val="000000"/>
        </w:rPr>
        <w:t>1</w:t>
      </w:r>
      <w:r>
        <w:rPr>
          <w:color w:val="000000"/>
        </w:rPr>
        <w:t>.05.202</w:t>
      </w:r>
      <w:r w:rsidR="004674C8">
        <w:rPr>
          <w:color w:val="000000"/>
        </w:rPr>
        <w:t>5</w:t>
      </w:r>
      <w:r>
        <w:t xml:space="preserve"> roku.</w:t>
      </w:r>
    </w:p>
    <w:p w:rsidR="00ED1DC6" w:rsidRDefault="00ED1DC6" w:rsidP="00ED1DC6">
      <w:pPr>
        <w:pStyle w:val="Tekstpodstawowy"/>
      </w:pPr>
      <w:r>
        <w:tab/>
      </w:r>
      <w:r>
        <w:tab/>
      </w:r>
      <w:r>
        <w:tab/>
      </w:r>
      <w:r>
        <w:tab/>
      </w:r>
      <w:r>
        <w:tab/>
      </w:r>
      <w:r>
        <w:tab/>
      </w:r>
      <w:r>
        <w:tab/>
      </w:r>
      <w:r>
        <w:tab/>
      </w:r>
    </w:p>
    <w:p w:rsidR="00ED1DC6" w:rsidRDefault="00ED1DC6" w:rsidP="00ED1DC6">
      <w:pPr>
        <w:pStyle w:val="Tekstpodstawowy"/>
      </w:pPr>
    </w:p>
    <w:p w:rsidR="00ED1DC6" w:rsidRDefault="00ED1DC6" w:rsidP="00ED1DC6">
      <w:pPr>
        <w:pStyle w:val="Tekstpodstawowy"/>
      </w:pPr>
      <w:r>
        <w:tab/>
      </w:r>
    </w:p>
    <w:p w:rsidR="00ED1DC6" w:rsidRDefault="00ED1DC6" w:rsidP="00ED1DC6">
      <w:pPr>
        <w:pStyle w:val="Tekstpodstawowy"/>
      </w:pPr>
    </w:p>
    <w:p w:rsidR="00ED1DC6" w:rsidRDefault="00ED1DC6" w:rsidP="00ED1DC6">
      <w:pPr>
        <w:pStyle w:val="Tekstpodstawowy"/>
      </w:pPr>
    </w:p>
    <w:p w:rsidR="00ED1DC6" w:rsidRPr="00C4292F" w:rsidRDefault="00ED1DC6" w:rsidP="00ED1DC6">
      <w:pPr>
        <w:pStyle w:val="Tekstpodstawowy"/>
      </w:pPr>
      <w:r>
        <w:tab/>
      </w:r>
      <w:r>
        <w:tab/>
      </w:r>
      <w:r>
        <w:tab/>
      </w:r>
      <w:r>
        <w:tab/>
      </w:r>
      <w:r>
        <w:tab/>
      </w:r>
      <w:r>
        <w:tab/>
      </w:r>
      <w:r>
        <w:tab/>
      </w:r>
      <w:r>
        <w:tab/>
        <w:t xml:space="preserve"> Podpis osoby uprawnionej</w:t>
      </w:r>
    </w:p>
    <w:p w:rsidR="00ED1DC6" w:rsidRDefault="00ED1DC6" w:rsidP="00ED1DC6">
      <w:pPr>
        <w:pStyle w:val="Tekstpodstawowy"/>
        <w:rPr>
          <w:color w:val="000000"/>
        </w:rPr>
      </w:pPr>
    </w:p>
    <w:p w:rsidR="00ED1DC6" w:rsidRDefault="00ED1DC6" w:rsidP="00ED1DC6">
      <w:pPr>
        <w:pStyle w:val="Tekstpodstawowy"/>
        <w:rPr>
          <w:color w:val="000000"/>
        </w:rPr>
      </w:pPr>
    </w:p>
    <w:p w:rsidR="00ED1DC6" w:rsidRDefault="00ED1DC6" w:rsidP="00ED1DC6">
      <w:pPr>
        <w:pStyle w:val="Tekstpodstawowy"/>
        <w:rPr>
          <w:color w:val="000000"/>
        </w:rPr>
      </w:pPr>
    </w:p>
    <w:p w:rsidR="00ED1DC6" w:rsidRDefault="00ED1DC6" w:rsidP="00ED1DC6">
      <w:pPr>
        <w:pStyle w:val="Tekstpodstawowy"/>
        <w:rPr>
          <w:color w:val="000000"/>
        </w:rPr>
      </w:pPr>
    </w:p>
    <w:p w:rsidR="00ED1DC6" w:rsidRPr="00C4292F" w:rsidRDefault="00ED1DC6" w:rsidP="00ED1DC6">
      <w:pPr>
        <w:pStyle w:val="Tekstpodstawowy"/>
      </w:pPr>
      <w:r w:rsidRPr="00C4292F">
        <w:rPr>
          <w:color w:val="000000"/>
        </w:rPr>
        <w:t>Załączniki:</w:t>
      </w:r>
    </w:p>
    <w:p w:rsidR="00ED1DC6" w:rsidRPr="000F537C" w:rsidRDefault="00ED1DC6" w:rsidP="00ED1DC6">
      <w:pPr>
        <w:pStyle w:val="Tekstpodstawowy"/>
        <w:numPr>
          <w:ilvl w:val="0"/>
          <w:numId w:val="8"/>
        </w:numPr>
        <w:spacing w:after="0"/>
        <w:rPr>
          <w:color w:val="000000"/>
        </w:rPr>
      </w:pPr>
      <w:hyperlink r:id="rId6" w:history="1">
        <w:r w:rsidRPr="000F537C">
          <w:rPr>
            <w:rStyle w:val="Hipercze"/>
            <w:color w:val="000000"/>
            <w:u w:val="none"/>
          </w:rPr>
          <w:t>Formularz oferty</w:t>
        </w:r>
      </w:hyperlink>
    </w:p>
    <w:p w:rsidR="00ED1DC6" w:rsidRPr="000F537C" w:rsidRDefault="00ED1DC6" w:rsidP="00ED1DC6">
      <w:pPr>
        <w:pStyle w:val="Tekstpodstawowy"/>
        <w:numPr>
          <w:ilvl w:val="0"/>
          <w:numId w:val="8"/>
        </w:numPr>
        <w:spacing w:after="0"/>
        <w:rPr>
          <w:color w:val="000000"/>
        </w:rPr>
      </w:pPr>
      <w:r w:rsidRPr="000F537C">
        <w:rPr>
          <w:color w:val="000000"/>
        </w:rPr>
        <w:t>Formularz asortymentowo - ilościowo - cenowy</w:t>
      </w:r>
    </w:p>
    <w:p w:rsidR="00ED1DC6" w:rsidRPr="000F537C" w:rsidRDefault="00ED1DC6" w:rsidP="00ED1DC6">
      <w:pPr>
        <w:pStyle w:val="Tekstpodstawowy"/>
        <w:numPr>
          <w:ilvl w:val="0"/>
          <w:numId w:val="8"/>
        </w:numPr>
        <w:spacing w:after="0"/>
        <w:rPr>
          <w:color w:val="000000"/>
        </w:rPr>
      </w:pPr>
      <w:r w:rsidRPr="000F537C">
        <w:rPr>
          <w:color w:val="000000"/>
        </w:rPr>
        <w:t>Oświadczenie Wykonawcy dotyczące spełniania warunków udziału w postępowaniu</w:t>
      </w:r>
    </w:p>
    <w:p w:rsidR="00ED1DC6" w:rsidRPr="000F537C" w:rsidRDefault="00ED1DC6" w:rsidP="00ED1DC6">
      <w:pPr>
        <w:pStyle w:val="Tekstpodstawowy"/>
        <w:numPr>
          <w:ilvl w:val="0"/>
          <w:numId w:val="8"/>
        </w:numPr>
        <w:spacing w:after="0"/>
      </w:pPr>
      <w:r w:rsidRPr="000F537C">
        <w:rPr>
          <w:color w:val="000000"/>
        </w:rPr>
        <w:t xml:space="preserve">Oświadczenie Wykonawcy dotyczące przesłanek wykluczenia z postępowania    </w:t>
      </w:r>
    </w:p>
    <w:p w:rsidR="00ED1DC6" w:rsidRPr="000F537C" w:rsidRDefault="00ED1DC6" w:rsidP="00ED1DC6">
      <w:pPr>
        <w:pStyle w:val="Akapitzlist"/>
        <w:numPr>
          <w:ilvl w:val="0"/>
          <w:numId w:val="8"/>
        </w:numPr>
        <w:rPr>
          <w:rFonts w:ascii="Times New Roman" w:hAnsi="Times New Roman" w:cs="Times New Roman"/>
          <w:color w:val="000000"/>
          <w:sz w:val="24"/>
          <w:szCs w:val="24"/>
        </w:rPr>
      </w:pPr>
      <w:hyperlink r:id="rId7" w:history="1">
        <w:r w:rsidRPr="000F537C">
          <w:rPr>
            <w:rStyle w:val="Hipercze"/>
            <w:rFonts w:ascii="Times New Roman" w:hAnsi="Times New Roman" w:cs="Times New Roman"/>
            <w:color w:val="000000"/>
            <w:sz w:val="24"/>
            <w:szCs w:val="24"/>
            <w:u w:val="none"/>
          </w:rPr>
          <w:t>Projekt umowy</w:t>
        </w:r>
      </w:hyperlink>
    </w:p>
    <w:p w:rsidR="00ED1DC6" w:rsidRPr="000F537C" w:rsidRDefault="00ED1DC6" w:rsidP="00ED1DC6">
      <w:pPr>
        <w:pStyle w:val="Akapitzlist"/>
        <w:numPr>
          <w:ilvl w:val="0"/>
          <w:numId w:val="8"/>
        </w:numPr>
        <w:rPr>
          <w:rFonts w:ascii="Times New Roman" w:hAnsi="Times New Roman" w:cs="Times New Roman"/>
          <w:sz w:val="24"/>
          <w:szCs w:val="24"/>
        </w:rPr>
      </w:pPr>
      <w:r w:rsidRPr="000F537C">
        <w:rPr>
          <w:rFonts w:ascii="Times New Roman" w:hAnsi="Times New Roman" w:cs="Times New Roman"/>
          <w:color w:val="000000"/>
          <w:sz w:val="24"/>
          <w:szCs w:val="24"/>
        </w:rPr>
        <w:t>Klauzula informacyjna RODO</w:t>
      </w:r>
    </w:p>
    <w:p w:rsidR="00ED1DC6" w:rsidRDefault="00ED1DC6" w:rsidP="00ED1DC6"/>
    <w:p w:rsidR="00ED1DC6" w:rsidRDefault="00ED1DC6" w:rsidP="00ED1DC6"/>
    <w:p w:rsidR="00ED1DC6" w:rsidRDefault="00ED1DC6" w:rsidP="00ED1DC6"/>
    <w:p w:rsidR="00ED1DC6" w:rsidRDefault="00ED1DC6" w:rsidP="00ED1DC6"/>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665D2B"/>
    <w:multiLevelType w:val="hybridMultilevel"/>
    <w:tmpl w:val="EBB28A04"/>
    <w:lvl w:ilvl="0" w:tplc="0415000F">
      <w:start w:val="1"/>
      <w:numFmt w:val="decimal"/>
      <w:lvlText w:val="%1."/>
      <w:lvlJc w:val="left"/>
      <w:pPr>
        <w:ind w:left="1851" w:hanging="360"/>
      </w:pPr>
    </w:lvl>
    <w:lvl w:ilvl="1" w:tplc="04150019" w:tentative="1">
      <w:start w:val="1"/>
      <w:numFmt w:val="lowerLetter"/>
      <w:lvlText w:val="%2."/>
      <w:lvlJc w:val="left"/>
      <w:pPr>
        <w:ind w:left="2571" w:hanging="360"/>
      </w:pPr>
    </w:lvl>
    <w:lvl w:ilvl="2" w:tplc="0415001B" w:tentative="1">
      <w:start w:val="1"/>
      <w:numFmt w:val="lowerRoman"/>
      <w:lvlText w:val="%3."/>
      <w:lvlJc w:val="right"/>
      <w:pPr>
        <w:ind w:left="3291" w:hanging="180"/>
      </w:pPr>
    </w:lvl>
    <w:lvl w:ilvl="3" w:tplc="0415000F" w:tentative="1">
      <w:start w:val="1"/>
      <w:numFmt w:val="decimal"/>
      <w:lvlText w:val="%4."/>
      <w:lvlJc w:val="left"/>
      <w:pPr>
        <w:ind w:left="4011" w:hanging="360"/>
      </w:pPr>
    </w:lvl>
    <w:lvl w:ilvl="4" w:tplc="04150019" w:tentative="1">
      <w:start w:val="1"/>
      <w:numFmt w:val="lowerLetter"/>
      <w:lvlText w:val="%5."/>
      <w:lvlJc w:val="left"/>
      <w:pPr>
        <w:ind w:left="4731" w:hanging="360"/>
      </w:pPr>
    </w:lvl>
    <w:lvl w:ilvl="5" w:tplc="0415001B" w:tentative="1">
      <w:start w:val="1"/>
      <w:numFmt w:val="lowerRoman"/>
      <w:lvlText w:val="%6."/>
      <w:lvlJc w:val="right"/>
      <w:pPr>
        <w:ind w:left="5451" w:hanging="180"/>
      </w:pPr>
    </w:lvl>
    <w:lvl w:ilvl="6" w:tplc="0415000F" w:tentative="1">
      <w:start w:val="1"/>
      <w:numFmt w:val="decimal"/>
      <w:lvlText w:val="%7."/>
      <w:lvlJc w:val="left"/>
      <w:pPr>
        <w:ind w:left="6171" w:hanging="360"/>
      </w:pPr>
    </w:lvl>
    <w:lvl w:ilvl="7" w:tplc="04150019" w:tentative="1">
      <w:start w:val="1"/>
      <w:numFmt w:val="lowerLetter"/>
      <w:lvlText w:val="%8."/>
      <w:lvlJc w:val="left"/>
      <w:pPr>
        <w:ind w:left="6891" w:hanging="360"/>
      </w:pPr>
    </w:lvl>
    <w:lvl w:ilvl="8" w:tplc="0415001B" w:tentative="1">
      <w:start w:val="1"/>
      <w:numFmt w:val="lowerRoman"/>
      <w:lvlText w:val="%9."/>
      <w:lvlJc w:val="right"/>
      <w:pPr>
        <w:ind w:left="7611" w:hanging="180"/>
      </w:pPr>
    </w:lvl>
  </w:abstractNum>
  <w:num w:numId="1" w16cid:durableId="699479682">
    <w:abstractNumId w:val="0"/>
  </w:num>
  <w:num w:numId="2" w16cid:durableId="144855358">
    <w:abstractNumId w:val="1"/>
  </w:num>
  <w:num w:numId="3" w16cid:durableId="792134639">
    <w:abstractNumId w:val="2"/>
  </w:num>
  <w:num w:numId="4" w16cid:durableId="103234522">
    <w:abstractNumId w:val="3"/>
  </w:num>
  <w:num w:numId="5" w16cid:durableId="1007319834">
    <w:abstractNumId w:val="4"/>
  </w:num>
  <w:num w:numId="6" w16cid:durableId="1762725493">
    <w:abstractNumId w:val="5"/>
  </w:num>
  <w:num w:numId="7" w16cid:durableId="1942447808">
    <w:abstractNumId w:val="6"/>
  </w:num>
  <w:num w:numId="8" w16cid:durableId="427510416">
    <w:abstractNumId w:val="7"/>
  </w:num>
  <w:num w:numId="9" w16cid:durableId="11622405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DC6"/>
    <w:rsid w:val="000F537C"/>
    <w:rsid w:val="0038456A"/>
    <w:rsid w:val="003C1783"/>
    <w:rsid w:val="004674C8"/>
    <w:rsid w:val="00620B3C"/>
    <w:rsid w:val="00726C89"/>
    <w:rsid w:val="008C45E9"/>
    <w:rsid w:val="00914E09"/>
    <w:rsid w:val="00967CF2"/>
    <w:rsid w:val="00A83FD3"/>
    <w:rsid w:val="00D56BF7"/>
    <w:rsid w:val="00ED1D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ABF3"/>
  <w15:chartTrackingRefBased/>
  <w15:docId w15:val="{2701690A-EBF7-47A6-98F4-A4DCC77E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1DC6"/>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ED1D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1D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1DC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1DC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1DC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1D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1D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1D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1D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1DC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1DC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1DC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1DC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1DC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1D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1D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1D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1DC6"/>
    <w:rPr>
      <w:rFonts w:eastAsiaTheme="majorEastAsia" w:cstheme="majorBidi"/>
      <w:color w:val="272727" w:themeColor="text1" w:themeTint="D8"/>
    </w:rPr>
  </w:style>
  <w:style w:type="paragraph" w:styleId="Tytu">
    <w:name w:val="Title"/>
    <w:basedOn w:val="Normalny"/>
    <w:next w:val="Normalny"/>
    <w:link w:val="TytuZnak"/>
    <w:uiPriority w:val="10"/>
    <w:qFormat/>
    <w:rsid w:val="00ED1D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1DC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ED1D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ED1D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1DC6"/>
    <w:pPr>
      <w:spacing w:before="160"/>
      <w:jc w:val="center"/>
    </w:pPr>
    <w:rPr>
      <w:i/>
      <w:iCs/>
      <w:color w:val="404040" w:themeColor="text1" w:themeTint="BF"/>
    </w:rPr>
  </w:style>
  <w:style w:type="character" w:customStyle="1" w:styleId="CytatZnak">
    <w:name w:val="Cytat Znak"/>
    <w:basedOn w:val="Domylnaczcionkaakapitu"/>
    <w:link w:val="Cytat"/>
    <w:uiPriority w:val="29"/>
    <w:rsid w:val="00ED1DC6"/>
    <w:rPr>
      <w:i/>
      <w:iCs/>
      <w:color w:val="404040" w:themeColor="text1" w:themeTint="BF"/>
    </w:rPr>
  </w:style>
  <w:style w:type="paragraph" w:styleId="Akapitzlist">
    <w:name w:val="List Paragraph"/>
    <w:basedOn w:val="Normalny"/>
    <w:uiPriority w:val="34"/>
    <w:qFormat/>
    <w:rsid w:val="00ED1DC6"/>
    <w:pPr>
      <w:ind w:left="720"/>
      <w:contextualSpacing/>
    </w:pPr>
  </w:style>
  <w:style w:type="character" w:styleId="Wyrnienieintensywne">
    <w:name w:val="Intense Emphasis"/>
    <w:basedOn w:val="Domylnaczcionkaakapitu"/>
    <w:uiPriority w:val="21"/>
    <w:qFormat/>
    <w:rsid w:val="00ED1DC6"/>
    <w:rPr>
      <w:i/>
      <w:iCs/>
      <w:color w:val="2F5496" w:themeColor="accent1" w:themeShade="BF"/>
    </w:rPr>
  </w:style>
  <w:style w:type="paragraph" w:styleId="Cytatintensywny">
    <w:name w:val="Intense Quote"/>
    <w:basedOn w:val="Normalny"/>
    <w:next w:val="Normalny"/>
    <w:link w:val="CytatintensywnyZnak"/>
    <w:uiPriority w:val="30"/>
    <w:qFormat/>
    <w:rsid w:val="00ED1D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1DC6"/>
    <w:rPr>
      <w:i/>
      <w:iCs/>
      <w:color w:val="2F5496" w:themeColor="accent1" w:themeShade="BF"/>
    </w:rPr>
  </w:style>
  <w:style w:type="character" w:styleId="Odwoanieintensywne">
    <w:name w:val="Intense Reference"/>
    <w:basedOn w:val="Domylnaczcionkaakapitu"/>
    <w:uiPriority w:val="32"/>
    <w:qFormat/>
    <w:rsid w:val="00ED1DC6"/>
    <w:rPr>
      <w:b/>
      <w:bCs/>
      <w:smallCaps/>
      <w:color w:val="2F5496" w:themeColor="accent1" w:themeShade="BF"/>
      <w:spacing w:val="5"/>
    </w:rPr>
  </w:style>
  <w:style w:type="character" w:styleId="Pogrubienie">
    <w:name w:val="Strong"/>
    <w:qFormat/>
    <w:rsid w:val="00ED1DC6"/>
    <w:rPr>
      <w:b/>
      <w:bCs/>
    </w:rPr>
  </w:style>
  <w:style w:type="character" w:styleId="Hipercze">
    <w:name w:val="Hyperlink"/>
    <w:rsid w:val="00ED1DC6"/>
    <w:rPr>
      <w:color w:val="000080"/>
      <w:u w:val="single"/>
    </w:rPr>
  </w:style>
  <w:style w:type="paragraph" w:styleId="Tekstpodstawowy">
    <w:name w:val="Body Text"/>
    <w:basedOn w:val="Normalny"/>
    <w:link w:val="TekstpodstawowyZnak"/>
    <w:rsid w:val="00ED1DC6"/>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ED1DC6"/>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ED1DC6"/>
    <w:pPr>
      <w:widowControl w:val="0"/>
      <w:suppressLineNumbers/>
      <w:suppressAutoHyphens/>
      <w:spacing w:after="0" w:line="240" w:lineRule="auto"/>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Pages>
  <Words>3333</Words>
  <Characters>19998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3</cp:revision>
  <dcterms:created xsi:type="dcterms:W3CDTF">2025-05-20T07:10:00Z</dcterms:created>
  <dcterms:modified xsi:type="dcterms:W3CDTF">2025-05-21T06:06:00Z</dcterms:modified>
</cp:coreProperties>
</file>